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sdt>
      <w:sdtPr>
        <w:rPr>
          <w:lang w:val="en-US"/>
        </w:rPr>
        <w:id w:val="1053509171"/>
        <w:docPartObj>
          <w:docPartGallery w:val="Cover Pages"/>
          <w:docPartUnique/>
        </w:docPartObj>
      </w:sdtPr>
      <w:sdtContent>
        <w:p w14:paraId="1FC74A13" w14:textId="057F41E6" w:rsidR="00A47C5E" w:rsidRPr="00F24ABB" w:rsidRDefault="00A47C5E" w:rsidP="00A47C5E">
          <w:pPr>
            <w:rPr>
              <w:lang w:val="en-US"/>
            </w:rPr>
          </w:pPr>
        </w:p>
        <w:p w14:paraId="17668480" w14:textId="77777777" w:rsidR="00A47C5E" w:rsidRPr="00F24ABB" w:rsidRDefault="00000000" w:rsidP="00A47C5E">
          <w:pPr>
            <w:widowControl/>
            <w:suppressAutoHyphens w:val="0"/>
            <w:spacing w:line="240" w:lineRule="auto"/>
            <w:jc w:val="left"/>
            <w:rPr>
              <w:lang w:val="en-US"/>
            </w:rPr>
          </w:pPr>
        </w:p>
      </w:sdtContent>
    </w:sdt>
    <w:p w14:paraId="49ADB9C2" w14:textId="4B3B5791" w:rsidR="003F2155" w:rsidRPr="00F24ABB" w:rsidRDefault="007A090D" w:rsidP="00BD1776">
      <w:pPr>
        <w:widowControl/>
        <w:suppressAutoHyphens w:val="0"/>
        <w:spacing w:line="240" w:lineRule="auto"/>
        <w:jc w:val="left"/>
        <w:rPr>
          <w:lang w:val="en-US"/>
        </w:rPr>
      </w:pPr>
      <w:r w:rsidRPr="00F24ABB">
        <w:rPr>
          <w:noProof/>
          <w:lang w:val="de-AT" w:eastAsia="de-AT"/>
        </w:rPr>
        <mc:AlternateContent>
          <mc:Choice Requires="wps">
            <w:drawing>
              <wp:anchor distT="45720" distB="45720" distL="114300" distR="114300" simplePos="0" relativeHeight="251663360" behindDoc="0" locked="0" layoutInCell="1" allowOverlap="1" wp14:anchorId="0CB7618D" wp14:editId="5EC797D4">
                <wp:simplePos x="0" y="0"/>
                <wp:positionH relativeFrom="margin">
                  <wp:align>right</wp:align>
                </wp:positionH>
                <wp:positionV relativeFrom="page">
                  <wp:posOffset>3269615</wp:posOffset>
                </wp:positionV>
                <wp:extent cx="4298950" cy="3354070"/>
                <wp:effectExtent l="0" t="0" r="6350" b="0"/>
                <wp:wrapSquare wrapText="bothSides"/>
                <wp:docPr id="31" name="Textfeld 2" descr="Title of the document" title="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0" cy="3354670"/>
                        </a:xfrm>
                        <a:prstGeom prst="rect">
                          <a:avLst/>
                        </a:prstGeom>
                        <a:solidFill>
                          <a:srgbClr val="FFFFFF"/>
                        </a:solidFill>
                        <a:ln w="9525">
                          <a:noFill/>
                          <a:miter lim="800000"/>
                          <a:headEnd/>
                          <a:tailEnd/>
                        </a:ln>
                      </wps:spPr>
                      <wps:txbx>
                        <w:txbxContent>
                          <w:p w14:paraId="2F5C8B55" w14:textId="22F323C7" w:rsidR="00A87498" w:rsidRPr="00EB7889" w:rsidRDefault="00A87498" w:rsidP="003F2155">
                            <w:pPr>
                              <w:widowControl/>
                              <w:suppressAutoHyphens w:val="0"/>
                              <w:spacing w:line="240" w:lineRule="auto"/>
                              <w:jc w:val="left"/>
                              <w:rPr>
                                <w:rFonts w:cs="Calibri"/>
                                <w:sz w:val="48"/>
                                <w:szCs w:val="48"/>
                                <w:lang w:val="en-US"/>
                              </w:rPr>
                            </w:pPr>
                            <w:r w:rsidRPr="00EB7889">
                              <w:rPr>
                                <w:rFonts w:cs="Calibri"/>
                                <w:sz w:val="48"/>
                                <w:szCs w:val="48"/>
                                <w:lang w:val="en-US"/>
                              </w:rPr>
                              <w:t xml:space="preserve">Medexter Healthcare </w:t>
                            </w:r>
                          </w:p>
                          <w:sdt>
                            <w:sdtPr>
                              <w:rPr>
                                <w:rStyle w:val="TitelZchn"/>
                                <w:lang w:val="en-US"/>
                              </w:rPr>
                              <w:alias w:val="Title"/>
                              <w:tag w:val="Title"/>
                              <w:id w:val="493218477"/>
                            </w:sdtPr>
                            <w:sdtEndPr>
                              <w:rPr>
                                <w:rStyle w:val="Absatz-Standardschriftart"/>
                                <w:b/>
                                <w:caps/>
                              </w:rPr>
                            </w:sdtEndPr>
                            <w:sdtContent>
                              <w:p w14:paraId="0C5A0A42" w14:textId="480574EC" w:rsidR="00A87498" w:rsidRPr="00EB7889" w:rsidRDefault="00A87498" w:rsidP="00F17587">
                                <w:pPr>
                                  <w:pStyle w:val="Titel"/>
                                  <w:rPr>
                                    <w:lang w:val="en-US"/>
                                  </w:rPr>
                                </w:pPr>
                                <w:r w:rsidRPr="00EB7889">
                                  <w:rPr>
                                    <w:lang w:val="en-US"/>
                                  </w:rPr>
                                  <w:t>How to call arden syntax MLMs on an Ardensuite server using REST and Soap</w:t>
                                </w:r>
                              </w:p>
                            </w:sdtContent>
                          </w:sdt>
                          <w:p w14:paraId="7548394D" w14:textId="7D957CA1" w:rsidR="00A87498" w:rsidRPr="00EB7889" w:rsidRDefault="00000000" w:rsidP="003F2155">
                            <w:pPr>
                              <w:pStyle w:val="Untertitel"/>
                              <w:rPr>
                                <w:lang w:val="en-US"/>
                              </w:rPr>
                            </w:pPr>
                            <w:sdt>
                              <w:sdtPr>
                                <w:rPr>
                                  <w:rStyle w:val="UntertitelZchn"/>
                                  <w:lang w:val="en-US"/>
                                </w:rPr>
                                <w:alias w:val="Subtitle"/>
                                <w:tag w:val="Subtitle"/>
                                <w:id w:val="1274680434"/>
                              </w:sdtPr>
                              <w:sdtContent>
                                <w:r w:rsidR="00A87498" w:rsidRPr="00EB7889">
                                  <w:rPr>
                                    <w:rStyle w:val="UntertitelZchn"/>
                                    <w:lang w:val="en-US"/>
                                  </w:rPr>
                                  <w:t xml:space="preserve">SIRS </w:t>
                                </w:r>
                                <w:r w:rsidR="00A87498">
                                  <w:rPr>
                                    <w:rStyle w:val="UntertitelZchn"/>
                                    <w:lang w:val="en-US"/>
                                  </w:rPr>
                                  <w:t>Notification as an E</w:t>
                                </w:r>
                                <w:r w:rsidR="00A87498" w:rsidRPr="00EB7889">
                                  <w:rPr>
                                    <w:rStyle w:val="UntertitelZchn"/>
                                    <w:lang w:val="en-US"/>
                                  </w:rPr>
                                  <w:t>xample</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B7618D" id="_x0000_t202" coordsize="21600,21600" o:spt="202" path="m,l,21600r21600,l21600,xe">
                <v:stroke joinstyle="miter"/>
                <v:path gradientshapeok="t" o:connecttype="rect"/>
              </v:shapetype>
              <v:shape id="Textfeld 2" o:spid="_x0000_s1026" type="#_x0000_t202" alt="Titel: Title - Beschreibung: Title of the document" style="position:absolute;margin-left:287.3pt;margin-top:257.45pt;width:338.5pt;height:264.1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SfWDgIAAPcDAAAOAAAAZHJzL2Uyb0RvYy54bWysU9tu2zAMfR+wfxD0vjhJkzYx4hRdugwD&#10;ugvQ7gNkWY6FyaJGKbGzrx8lp2nQvRXTg0CK1BF5eLS67VvDDgq9BlvwyWjMmbISKm13Bf/5tP2w&#10;4MwHYSthwKqCH5Xnt+v371ady9UUGjCVQkYg1uedK3gTgsuzzMtGtcKPwClLwRqwFYFc3GUVio7Q&#10;W5NNx+PrrAOsHIJU3tPp/RDk64Rf10qG73XtVWCm4FRbSDumvYx7tl6JfIfCNVqeyhBvqKIV2tKj&#10;Z6h7EQTbo/4HqtUSwUMdRhLaDOpaS5V6oG4m41fdPDbCqdQLkePdmSb//2Dlt8Oj+4Es9B+hpwGm&#10;Jrx7APnLMwubRtidukOErlGioocnkbKscz4/XY1U+9xHkLL7ChUNWewDJKC+xjayQn0yQqcBHM+k&#10;qz4wSYez6XKxnFNIUuzqaj67vkljyUT+fN2hD58VtCwaBUeaaoIXhwcfYjkif06Jr3kwutpqY5KD&#10;u3JjkB0EKWCbVurgVZqxrCv4cj6dJ2QL8X4SR6sDKdTotuCLcVyDZiIdn2yVUoLQZrCpEmNP/ERK&#10;BnJCX/aUGHkqoToSUwiDEunnkNEA/uGsIxUW3P/eC1ScmS+W2F5OZrMo2+TM5jdTcvAyUl5GhJUE&#10;VfDA2WBuQpJ65MHCHU2l1omvl0pOtZK6Eo2nnxDle+mnrJf/uv4LAAD//wMAUEsDBBQABgAIAAAA&#10;IQAftCHy3QAAAAkBAAAPAAAAZHJzL2Rvd25yZXYueG1sTI9BT4NAEIXvJv6HzZh4MXZBKVhkadRE&#10;47W1P2CAKRDZWcJuC/33jic9znsvb75XbBc7qDNNvndsIF5FoIhr1/TcGjh8vd8/gfIBucHBMRm4&#10;kIdteX1VYN64mXd03odWSQn7HA10IYy51r7uyKJfuZFYvKObLAY5p1Y3E85Sbgf9EEWpttizfOhw&#10;pLeO6u/9yRo4fs53681cfYRDtkvSV+yzyl2Mub1ZXp5BBVrCXxh+8QUdSmGq3IkbrwYDMiQYWMfJ&#10;BpTYaZaJUkkuSh5j0GWh/y8ofwAAAP//AwBQSwECLQAUAAYACAAAACEAtoM4kv4AAADhAQAAEwAA&#10;AAAAAAAAAAAAAAAAAAAAW0NvbnRlbnRfVHlwZXNdLnhtbFBLAQItABQABgAIAAAAIQA4/SH/1gAA&#10;AJQBAAALAAAAAAAAAAAAAAAAAC8BAABfcmVscy8ucmVsc1BLAQItABQABgAIAAAAIQAuxSfWDgIA&#10;APcDAAAOAAAAAAAAAAAAAAAAAC4CAABkcnMvZTJvRG9jLnhtbFBLAQItABQABgAIAAAAIQAftCHy&#10;3QAAAAkBAAAPAAAAAAAAAAAAAAAAAGgEAABkcnMvZG93bnJldi54bWxQSwUGAAAAAAQABADzAAAA&#10;cgUAAAAA&#10;" stroked="f">
                <v:textbox>
                  <w:txbxContent>
                    <w:p w14:paraId="2F5C8B55" w14:textId="22F323C7" w:rsidR="00A87498" w:rsidRPr="00EB7889" w:rsidRDefault="00A87498" w:rsidP="003F2155">
                      <w:pPr>
                        <w:widowControl/>
                        <w:suppressAutoHyphens w:val="0"/>
                        <w:spacing w:line="240" w:lineRule="auto"/>
                        <w:jc w:val="left"/>
                        <w:rPr>
                          <w:rFonts w:cs="Calibri"/>
                          <w:sz w:val="48"/>
                          <w:szCs w:val="48"/>
                          <w:lang w:val="en-US"/>
                        </w:rPr>
                      </w:pPr>
                      <w:r w:rsidRPr="00EB7889">
                        <w:rPr>
                          <w:rFonts w:cs="Calibri"/>
                          <w:sz w:val="48"/>
                          <w:szCs w:val="48"/>
                          <w:lang w:val="en-US"/>
                        </w:rPr>
                        <w:t xml:space="preserve">Medexter Healthcare </w:t>
                      </w:r>
                    </w:p>
                    <w:sdt>
                      <w:sdtPr>
                        <w:rPr>
                          <w:rStyle w:val="TitelZchn"/>
                          <w:lang w:val="en-US"/>
                        </w:rPr>
                        <w:alias w:val="Title"/>
                        <w:tag w:val="Title"/>
                        <w:id w:val="493218477"/>
                      </w:sdtPr>
                      <w:sdtEndPr>
                        <w:rPr>
                          <w:rStyle w:val="Absatz-Standardschriftart"/>
                          <w:b/>
                          <w:caps/>
                        </w:rPr>
                      </w:sdtEndPr>
                      <w:sdtContent>
                        <w:p w14:paraId="0C5A0A42" w14:textId="480574EC" w:rsidR="00A87498" w:rsidRPr="00EB7889" w:rsidRDefault="00A87498" w:rsidP="00F17587">
                          <w:pPr>
                            <w:pStyle w:val="Titel"/>
                            <w:rPr>
                              <w:lang w:val="en-US"/>
                            </w:rPr>
                          </w:pPr>
                          <w:r w:rsidRPr="00EB7889">
                            <w:rPr>
                              <w:lang w:val="en-US"/>
                            </w:rPr>
                            <w:t>How to call arden syntax MLMs on an Ardensuite server using REST and Soap</w:t>
                          </w:r>
                        </w:p>
                      </w:sdtContent>
                    </w:sdt>
                    <w:p w14:paraId="7548394D" w14:textId="7D957CA1" w:rsidR="00A87498" w:rsidRPr="00EB7889" w:rsidRDefault="00000000" w:rsidP="003F2155">
                      <w:pPr>
                        <w:pStyle w:val="Untertitel"/>
                        <w:rPr>
                          <w:lang w:val="en-US"/>
                        </w:rPr>
                      </w:pPr>
                      <w:sdt>
                        <w:sdtPr>
                          <w:rPr>
                            <w:rStyle w:val="UntertitelZchn"/>
                            <w:lang w:val="en-US"/>
                          </w:rPr>
                          <w:alias w:val="Subtitle"/>
                          <w:tag w:val="Subtitle"/>
                          <w:id w:val="1274680434"/>
                        </w:sdtPr>
                        <w:sdtContent>
                          <w:r w:rsidR="00A87498" w:rsidRPr="00EB7889">
                            <w:rPr>
                              <w:rStyle w:val="UntertitelZchn"/>
                              <w:lang w:val="en-US"/>
                            </w:rPr>
                            <w:t xml:space="preserve">SIRS </w:t>
                          </w:r>
                          <w:r w:rsidR="00A87498">
                            <w:rPr>
                              <w:rStyle w:val="UntertitelZchn"/>
                              <w:lang w:val="en-US"/>
                            </w:rPr>
                            <w:t>Notification as an E</w:t>
                          </w:r>
                          <w:r w:rsidR="00A87498" w:rsidRPr="00EB7889">
                            <w:rPr>
                              <w:rStyle w:val="UntertitelZchn"/>
                              <w:lang w:val="en-US"/>
                            </w:rPr>
                            <w:t>xample</w:t>
                          </w:r>
                        </w:sdtContent>
                      </w:sdt>
                    </w:p>
                  </w:txbxContent>
                </v:textbox>
                <w10:wrap type="square" anchorx="margin" anchory="page"/>
              </v:shape>
            </w:pict>
          </mc:Fallback>
        </mc:AlternateContent>
      </w:r>
      <w:r w:rsidR="00DF02D1" w:rsidRPr="00F24ABB">
        <w:rPr>
          <w:noProof/>
          <w:lang w:val="de-AT" w:eastAsia="de-AT"/>
        </w:rPr>
        <mc:AlternateContent>
          <mc:Choice Requires="wps">
            <w:drawing>
              <wp:anchor distT="0" distB="0" distL="114300" distR="114300" simplePos="0" relativeHeight="251659264" behindDoc="0" locked="1" layoutInCell="1" allowOverlap="1" wp14:anchorId="655F3478" wp14:editId="2A4D1328">
                <wp:simplePos x="0" y="0"/>
                <wp:positionH relativeFrom="page">
                  <wp:align>left</wp:align>
                </wp:positionH>
                <wp:positionV relativeFrom="page">
                  <wp:align>top</wp:align>
                </wp:positionV>
                <wp:extent cx="2019300" cy="10686415"/>
                <wp:effectExtent l="0" t="0" r="19050" b="19685"/>
                <wp:wrapNone/>
                <wp:docPr id="27" name="Rechteck 27"/>
                <wp:cNvGraphicFramePr/>
                <a:graphic xmlns:a="http://schemas.openxmlformats.org/drawingml/2006/main">
                  <a:graphicData uri="http://schemas.microsoft.com/office/word/2010/wordprocessingShape">
                    <wps:wsp>
                      <wps:cNvSpPr/>
                      <wps:spPr>
                        <a:xfrm>
                          <a:off x="0" y="0"/>
                          <a:ext cx="2019300" cy="10686699"/>
                        </a:xfrm>
                        <a:prstGeom prst="rect">
                          <a:avLst/>
                        </a:prstGeom>
                        <a:solidFill>
                          <a:srgbClr val="14739C"/>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9E20CD" id="Rechteck 27" o:spid="_x0000_s1026" style="position:absolute;margin-left:0;margin-top:0;width:159pt;height:841.45pt;z-index:25165926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6DBjgIAAHAFAAAOAAAAZHJzL2Uyb0RvYy54bWysVEtv2zAMvg/YfxB0X+2kadoEdYogRYcB&#10;RRu0HXpWZCkWJouapMTJfv0o+dGgK3YY5oNMiuTHh0he3xxqTfbCeQWmoKOznBJhOJTKbAv6/eXu&#10;yxUlPjBTMg1GFPQoPL1ZfP503di5GEMFuhSOIIjx88YWtArBzrPM80rUzJ+BFQaFElzNArJum5WO&#10;NYhe62yc59OsAVdaB1x4j7e3rZAuEr6UgodHKb0IRBcUYwvpdOncxDNbXLP51jFbKd6Fwf4hipop&#10;g04HqFsWGNk59QdUrbgDDzKccagzkFJxkXLAbEb5u2yeK2ZFygWL4+1QJv//YPnDfu2IKgs6vqTE&#10;sBrf6EnwKgj+g+AV1qexfo5qz3btOs4jGZM9SFfHP6ZBDqmmx6Gm4hAIx0tMa3aeY+k5ykb59Go6&#10;nc0ibPZmb50PXwXUJBIFdfhqqZhsf+9Dq9qrRHcetCrvlNaJcdvNSjuyZ/jCo8nl+WzVoZ+oZTGH&#10;NupEhaMW0VibJyEx+xhn8pj6Tgx4jHNhwqgVVawUrZuLHL/eS+zUaJEySoARWWJ4A3YH0Gu2ID12&#10;m1+nH01FatvBOP9bYK3xYJE8gwmDca0MuI8ANGbVeW71MfyT0kRyA+URe8NBOzTe8juF73PPfFgz&#10;h1OCj4qTHx7xkBqagkJHUVKB+/XRfdTH5kUpJQ1OXUH9zx1zghL9zWBbz0aTSRzTxEwuLsfIuFPJ&#10;5lRidvUK4rPjjrE8kVE/6J6UDupXXBDL6BVFzHD0XVAeXM+sQrsNcMVwsVwmNRxNy8K9ebY8gseq&#10;xv57ObwyZ7smDdjgD9BPKJu/69VWN1oaWO4CSJUa+a2uXb1xrFPjdCso7o1TPmm9LcrFbwAAAP//&#10;AwBQSwMEFAAGAAgAAAAhADHoC83aAAAABgEAAA8AAABkcnMvZG93bnJldi54bWxMj81OwzAQhO9I&#10;vIO1SFwQddpKjZvGqfgRRw4UHmAbu05ovI5iNwlvz8IFLiuNZjT7TbmffSdGO8Q2kIblIgNhqQ6m&#10;Jafh4/3lXoGICclgF8hq+LIR9tX1VYmFCRO92fGQnOASigVqaFLqCylj3ViPcRF6S+ydwuAxsRyc&#10;NANOXO47ucqyjfTYEn9osLdPja3Ph4vX8OlQ3eUZTafHfO3k+Jo/q3Ou9e3N/LADkeyc/sLwg8/o&#10;UDHTMVzIRNFp4CHp97K3XiqWRw5t1GoLsirlf/zqGwAA//8DAFBLAQItABQABgAIAAAAIQC2gziS&#10;/gAAAOEBAAATAAAAAAAAAAAAAAAAAAAAAABbQ29udGVudF9UeXBlc10ueG1sUEsBAi0AFAAGAAgA&#10;AAAhADj9If/WAAAAlAEAAAsAAAAAAAAAAAAAAAAALwEAAF9yZWxzLy5yZWxzUEsBAi0AFAAGAAgA&#10;AAAhAHBroMGOAgAAcAUAAA4AAAAAAAAAAAAAAAAALgIAAGRycy9lMm9Eb2MueG1sUEsBAi0AFAAG&#10;AAgAAAAhADHoC83aAAAABgEAAA8AAAAAAAAAAAAAAAAA6AQAAGRycy9kb3ducmV2LnhtbFBLBQYA&#10;AAAABAAEAPMAAADvBQAAAAA=&#10;" fillcolor="#14739c" strokecolor="#1f4d78 [1604]" strokeweight="1pt">
                <w10:wrap anchorx="page" anchory="page"/>
                <w10:anchorlock/>
              </v:rect>
            </w:pict>
          </mc:Fallback>
        </mc:AlternateContent>
      </w:r>
      <w:r w:rsidR="00883BF5" w:rsidRPr="00F24ABB">
        <w:rPr>
          <w:noProof/>
          <w:lang w:val="de-AT" w:eastAsia="de-AT"/>
        </w:rPr>
        <mc:AlternateContent>
          <mc:Choice Requires="wps">
            <w:drawing>
              <wp:anchor distT="45720" distB="45720" distL="114300" distR="114300" simplePos="0" relativeHeight="251661312" behindDoc="0" locked="1" layoutInCell="1" allowOverlap="1" wp14:anchorId="33ACE1DE" wp14:editId="1A0962E3">
                <wp:simplePos x="0" y="0"/>
                <wp:positionH relativeFrom="margin">
                  <wp:posOffset>1457960</wp:posOffset>
                </wp:positionH>
                <wp:positionV relativeFrom="page">
                  <wp:posOffset>8173720</wp:posOffset>
                </wp:positionV>
                <wp:extent cx="4449445" cy="685165"/>
                <wp:effectExtent l="0" t="0" r="8255"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9445" cy="685165"/>
                        </a:xfrm>
                        <a:prstGeom prst="rect">
                          <a:avLst/>
                        </a:prstGeom>
                        <a:solidFill>
                          <a:srgbClr val="FFFFFF"/>
                        </a:solidFill>
                        <a:ln w="9525">
                          <a:noFill/>
                          <a:miter lim="800000"/>
                          <a:headEnd/>
                          <a:tailEnd/>
                        </a:ln>
                      </wps:spPr>
                      <wps:txbx>
                        <w:txbxContent>
                          <w:p w14:paraId="25E99F88" w14:textId="70B8BA3C" w:rsidR="00A87498" w:rsidRPr="0068278D" w:rsidRDefault="00A87498" w:rsidP="00883BF5">
                            <w:pPr>
                              <w:pStyle w:val="Frontmatter"/>
                              <w:ind w:right="-219"/>
                              <w:rPr>
                                <w:rFonts w:asciiTheme="minorHAnsi" w:hAnsiTheme="minorHAnsi" w:cstheme="minorHAnsi"/>
                              </w:rPr>
                            </w:pPr>
                            <w:r w:rsidRPr="0068278D">
                              <w:rPr>
                                <w:rFonts w:asciiTheme="minorHAnsi" w:hAnsiTheme="minorHAnsi" w:cstheme="minorHAnsi"/>
                              </w:rPr>
                              <w:t>Dat</w:t>
                            </w:r>
                            <w:r w:rsidR="0068278D" w:rsidRPr="0068278D">
                              <w:rPr>
                                <w:rFonts w:asciiTheme="minorHAnsi" w:hAnsiTheme="minorHAnsi" w:cstheme="minorHAnsi"/>
                              </w:rPr>
                              <w:t>e</w:t>
                            </w:r>
                            <w:r w:rsidRPr="0068278D">
                              <w:rPr>
                                <w:rFonts w:asciiTheme="minorHAnsi" w:hAnsiTheme="minorHAnsi" w:cstheme="minorHAnsi"/>
                              </w:rPr>
                              <w:t>:</w:t>
                            </w:r>
                            <w:r w:rsidR="00687AEC" w:rsidRPr="0068278D">
                              <w:rPr>
                                <w:rFonts w:asciiTheme="minorHAnsi" w:hAnsiTheme="minorHAnsi" w:cstheme="minorHAnsi"/>
                              </w:rPr>
                              <w:t xml:space="preserve"> </w:t>
                            </w:r>
                            <w:r w:rsidR="0068278D">
                              <w:rPr>
                                <w:rFonts w:asciiTheme="minorHAnsi" w:hAnsiTheme="minorHAnsi" w:cstheme="minorHAnsi"/>
                              </w:rPr>
                              <w:t>9 June 2023</w:t>
                            </w:r>
                          </w:p>
                          <w:p w14:paraId="0E99EC6A" w14:textId="1FB6355A" w:rsidR="00A87498" w:rsidRPr="0068278D" w:rsidRDefault="00A87498" w:rsidP="00883BF5">
                            <w:pPr>
                              <w:pStyle w:val="Frontmatter"/>
                              <w:rPr>
                                <w:rFonts w:asciiTheme="minorHAnsi" w:hAnsiTheme="minorHAnsi" w:cstheme="minorHAnsi"/>
                              </w:rPr>
                            </w:pPr>
                            <w:r w:rsidRPr="0068278D">
                              <w:rPr>
                                <w:rFonts w:asciiTheme="minorHAnsi" w:hAnsiTheme="minorHAnsi" w:cstheme="minorHAnsi"/>
                              </w:rPr>
                              <w:t xml:space="preserve">Version: </w:t>
                            </w:r>
                            <w:sdt>
                              <w:sdtPr>
                                <w:rPr>
                                  <w:rFonts w:asciiTheme="minorHAnsi" w:hAnsiTheme="minorHAnsi" w:cstheme="minorHAnsi"/>
                                </w:rPr>
                                <w:alias w:val="Version"/>
                                <w:tag w:val="Version"/>
                                <w:id w:val="-1124687707"/>
                              </w:sdtPr>
                              <w:sdtContent>
                                <w:r w:rsidR="00944DB2" w:rsidRPr="0068278D">
                                  <w:rPr>
                                    <w:rFonts w:asciiTheme="minorHAnsi" w:hAnsiTheme="minorHAnsi" w:cstheme="minorHAnsi"/>
                                  </w:rPr>
                                  <w:t>1.</w:t>
                                </w:r>
                                <w:r w:rsidR="0068278D">
                                  <w:rPr>
                                    <w:rFonts w:asciiTheme="minorHAnsi" w:hAnsiTheme="minorHAnsi" w:cstheme="minorHAnsi"/>
                                  </w:rPr>
                                  <w:t>6</w:t>
                                </w:r>
                              </w:sdtContent>
                            </w:sdt>
                          </w:p>
                          <w:p w14:paraId="041035FD" w14:textId="0415DB80" w:rsidR="00A87498" w:rsidRDefault="00A87498"/>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3ACE1DE" id="_x0000_s1027" type="#_x0000_t202" style="position:absolute;margin-left:114.8pt;margin-top:643.6pt;width:350.35pt;height:53.9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uY0DwIAAP0DAAAOAAAAZHJzL2Uyb0RvYy54bWysU8GO0zAQvSPxD5bvNG2VlDbadLV0KUJa&#10;FqSFD3Acp7GwPcZ2m5SvZ+xkuwVuCB8sj2f8ZubN883toBU5CeclmIouZnNKhOHQSHOo6Lev+zdr&#10;SnxgpmEKjKjoWXh6u3396qa3pVhCB6oRjiCI8WVvK9qFYMss87wTmvkZWGHQ2YLTLKDpDlnjWI/o&#10;WmXL+XyV9eAa64AL7/H2fnTSbcJvW8HD57b1IhBVUawtpN2lvY57tr1h5cEx20k+lcH+oQrNpMGk&#10;F6h7Fhg5OvkXlJbcgYc2zDjoDNpWcpF6wG4W8z+6eeqYFakXJMfbC03+/8Hyx9OT/eJIGN7BgANM&#10;TXj7APy7JwZ2HTMHcecc9J1gDSZeRMqy3vpyehqp9qWPIHX/CRocMjsGSEBD63RkBfskiI4DOF9I&#10;F0MgHC/zPN/keUEJR99qXSxWRUrByufX1vnwQYAm8VBRh0NN6Oz04EOshpXPITGZByWbvVQqGe5Q&#10;75QjJ4YC2Kc1of8WpgzpK7oplkVCNhDfJ21oGVCgSuqKrudxjZKJbLw3TQoJTKrxjJUoM9ETGRm5&#10;CUM9ENlM3EW2amjOyJeDUY/4f/DQgftJSY9arKj/cWROUKI+GuR8s8jzKN5k5MXbJRru2lNfe5jh&#10;CFXRmpLxuAtJ8JEOA3c4m1Ym2l4qmUpGjSU2p/8QRXxtp6iXX7v9BQAA//8DAFBLAwQUAAYACAAA&#10;ACEA60Bo3eMAAAANAQAADwAAAGRycy9kb3ducmV2LnhtbEyPwU6EMBCG7ya+QzMmXja7LRARkLIx&#10;JqvxtBE3WY9dOgKRtoSWXXx7x5MeZ/4v/3xTbhczsDNOvndWQrQRwNA2Tve2lXB4360zYD4oq9Xg&#10;LEr4Rg/b6vqqVIV2F/uG5zq0jEqsL5SELoSx4Nw3HRrlN25ES9mnm4wKNE4t15O6ULkZeCxEyo3q&#10;LV3o1IhPHTZf9Wwk7I8iU8+74+u80mn00Swvq6hOpLy9WR4fgAVcwh8Mv/qkDhU5ndxstWeDhDjO&#10;U0IpiLP7GBgheSISYCdaJfldBLwq+f8vqh8AAAD//wMAUEsBAi0AFAAGAAgAAAAhALaDOJL+AAAA&#10;4QEAABMAAAAAAAAAAAAAAAAAAAAAAFtDb250ZW50X1R5cGVzXS54bWxQSwECLQAUAAYACAAAACEA&#10;OP0h/9YAAACUAQAACwAAAAAAAAAAAAAAAAAvAQAAX3JlbHMvLnJlbHNQSwECLQAUAAYACAAAACEA&#10;smrmNA8CAAD9AwAADgAAAAAAAAAAAAAAAAAuAgAAZHJzL2Uyb0RvYy54bWxQSwECLQAUAAYACAAA&#10;ACEA60Bo3eMAAAANAQAADwAAAAAAAAAAAAAAAABpBAAAZHJzL2Rvd25yZXYueG1sUEsFBgAAAAAE&#10;AAQA8wAAAHkFAAAAAA==&#10;" stroked="f">
                <v:textbox>
                  <w:txbxContent>
                    <w:p w14:paraId="25E99F88" w14:textId="70B8BA3C" w:rsidR="00A87498" w:rsidRPr="0068278D" w:rsidRDefault="00A87498" w:rsidP="00883BF5">
                      <w:pPr>
                        <w:pStyle w:val="Frontmatter"/>
                        <w:ind w:right="-219"/>
                        <w:rPr>
                          <w:rFonts w:asciiTheme="minorHAnsi" w:hAnsiTheme="minorHAnsi" w:cstheme="minorHAnsi"/>
                        </w:rPr>
                      </w:pPr>
                      <w:r w:rsidRPr="0068278D">
                        <w:rPr>
                          <w:rFonts w:asciiTheme="minorHAnsi" w:hAnsiTheme="minorHAnsi" w:cstheme="minorHAnsi"/>
                        </w:rPr>
                        <w:t>Dat</w:t>
                      </w:r>
                      <w:r w:rsidR="0068278D" w:rsidRPr="0068278D">
                        <w:rPr>
                          <w:rFonts w:asciiTheme="minorHAnsi" w:hAnsiTheme="minorHAnsi" w:cstheme="minorHAnsi"/>
                        </w:rPr>
                        <w:t>e</w:t>
                      </w:r>
                      <w:r w:rsidRPr="0068278D">
                        <w:rPr>
                          <w:rFonts w:asciiTheme="minorHAnsi" w:hAnsiTheme="minorHAnsi" w:cstheme="minorHAnsi"/>
                        </w:rPr>
                        <w:t>:</w:t>
                      </w:r>
                      <w:r w:rsidR="00687AEC" w:rsidRPr="0068278D">
                        <w:rPr>
                          <w:rFonts w:asciiTheme="minorHAnsi" w:hAnsiTheme="minorHAnsi" w:cstheme="minorHAnsi"/>
                        </w:rPr>
                        <w:t xml:space="preserve"> </w:t>
                      </w:r>
                      <w:r w:rsidR="0068278D">
                        <w:rPr>
                          <w:rFonts w:asciiTheme="minorHAnsi" w:hAnsiTheme="minorHAnsi" w:cstheme="minorHAnsi"/>
                        </w:rPr>
                        <w:t>9 June 2023</w:t>
                      </w:r>
                    </w:p>
                    <w:p w14:paraId="0E99EC6A" w14:textId="1FB6355A" w:rsidR="00A87498" w:rsidRPr="0068278D" w:rsidRDefault="00A87498" w:rsidP="00883BF5">
                      <w:pPr>
                        <w:pStyle w:val="Frontmatter"/>
                        <w:rPr>
                          <w:rFonts w:asciiTheme="minorHAnsi" w:hAnsiTheme="minorHAnsi" w:cstheme="minorHAnsi"/>
                        </w:rPr>
                      </w:pPr>
                      <w:r w:rsidRPr="0068278D">
                        <w:rPr>
                          <w:rFonts w:asciiTheme="minorHAnsi" w:hAnsiTheme="minorHAnsi" w:cstheme="minorHAnsi"/>
                        </w:rPr>
                        <w:t xml:space="preserve">Version: </w:t>
                      </w:r>
                      <w:sdt>
                        <w:sdtPr>
                          <w:rPr>
                            <w:rFonts w:asciiTheme="minorHAnsi" w:hAnsiTheme="minorHAnsi" w:cstheme="minorHAnsi"/>
                          </w:rPr>
                          <w:alias w:val="Version"/>
                          <w:tag w:val="Version"/>
                          <w:id w:val="-1124687707"/>
                        </w:sdtPr>
                        <w:sdtContent>
                          <w:r w:rsidR="00944DB2" w:rsidRPr="0068278D">
                            <w:rPr>
                              <w:rFonts w:asciiTheme="minorHAnsi" w:hAnsiTheme="minorHAnsi" w:cstheme="minorHAnsi"/>
                            </w:rPr>
                            <w:t>1.</w:t>
                          </w:r>
                          <w:r w:rsidR="0068278D">
                            <w:rPr>
                              <w:rFonts w:asciiTheme="minorHAnsi" w:hAnsiTheme="minorHAnsi" w:cstheme="minorHAnsi"/>
                            </w:rPr>
                            <w:t>6</w:t>
                          </w:r>
                        </w:sdtContent>
                      </w:sdt>
                    </w:p>
                    <w:p w14:paraId="041035FD" w14:textId="0415DB80" w:rsidR="00A87498" w:rsidRDefault="00A87498"/>
                  </w:txbxContent>
                </v:textbox>
                <w10:wrap type="square" anchorx="margin" anchory="page"/>
                <w10:anchorlock/>
              </v:shape>
            </w:pict>
          </mc:Fallback>
        </mc:AlternateContent>
      </w:r>
      <w:r w:rsidR="00A47C5E" w:rsidRPr="00F24ABB">
        <w:rPr>
          <w:lang w:val="en-US"/>
        </w:rPr>
        <w:br w:type="page"/>
      </w:r>
    </w:p>
    <w:p w14:paraId="010908B4" w14:textId="3A01E4B5" w:rsidR="00B740A7" w:rsidRPr="002D63C9" w:rsidRDefault="00E4173C">
      <w:pPr>
        <w:pStyle w:val="Verzeichnis1"/>
        <w:tabs>
          <w:tab w:val="right" w:pos="9059"/>
        </w:tabs>
        <w:rPr>
          <w:rFonts w:eastAsiaTheme="minorEastAsia" w:cstheme="minorBidi"/>
          <w:b w:val="0"/>
          <w:bCs w:val="0"/>
          <w:caps w:val="0"/>
          <w:noProof/>
          <w:color w:val="auto"/>
          <w:u w:val="none"/>
          <w:lang w:val="en-US" w:eastAsia="de-AT"/>
        </w:rPr>
      </w:pPr>
      <w:r w:rsidRPr="00F24ABB">
        <w:rPr>
          <w:b w:val="0"/>
          <w:bCs w:val="0"/>
          <w:caps w:val="0"/>
          <w:lang w:val="en-US"/>
        </w:rPr>
        <w:lastRenderedPageBreak/>
        <w:fldChar w:fldCharType="begin"/>
      </w:r>
      <w:r w:rsidRPr="00F24ABB">
        <w:rPr>
          <w:b w:val="0"/>
          <w:bCs w:val="0"/>
          <w:caps w:val="0"/>
          <w:lang w:val="en-US"/>
        </w:rPr>
        <w:instrText xml:space="preserve"> TOC \o "1-3" </w:instrText>
      </w:r>
      <w:r w:rsidRPr="00F24ABB">
        <w:rPr>
          <w:b w:val="0"/>
          <w:bCs w:val="0"/>
          <w:caps w:val="0"/>
          <w:lang w:val="en-US"/>
        </w:rPr>
        <w:fldChar w:fldCharType="separate"/>
      </w:r>
      <w:r w:rsidR="00B740A7" w:rsidRPr="002D63C9">
        <w:rPr>
          <w:noProof/>
          <w:lang w:val="en-US"/>
        </w:rPr>
        <w:t>Summary</w:t>
      </w:r>
      <w:r w:rsidR="00B740A7" w:rsidRPr="002D63C9">
        <w:rPr>
          <w:noProof/>
          <w:lang w:val="en-US"/>
        </w:rPr>
        <w:tab/>
      </w:r>
      <w:r w:rsidR="00B740A7">
        <w:rPr>
          <w:noProof/>
        </w:rPr>
        <w:fldChar w:fldCharType="begin"/>
      </w:r>
      <w:r w:rsidR="00B740A7" w:rsidRPr="002D63C9">
        <w:rPr>
          <w:noProof/>
          <w:lang w:val="en-US"/>
        </w:rPr>
        <w:instrText xml:space="preserve"> PAGEREF _Toc27474093 \h </w:instrText>
      </w:r>
      <w:r w:rsidR="00B740A7">
        <w:rPr>
          <w:noProof/>
        </w:rPr>
      </w:r>
      <w:r w:rsidR="00B740A7">
        <w:rPr>
          <w:noProof/>
        </w:rPr>
        <w:fldChar w:fldCharType="separate"/>
      </w:r>
      <w:r w:rsidR="005A2487">
        <w:rPr>
          <w:noProof/>
          <w:lang w:val="en-US"/>
        </w:rPr>
        <w:t>2</w:t>
      </w:r>
      <w:r w:rsidR="00B740A7">
        <w:rPr>
          <w:noProof/>
        </w:rPr>
        <w:fldChar w:fldCharType="end"/>
      </w:r>
    </w:p>
    <w:p w14:paraId="529F82A8" w14:textId="71B49150" w:rsidR="00B740A7" w:rsidRPr="002D63C9" w:rsidRDefault="00B740A7">
      <w:pPr>
        <w:pStyle w:val="Verzeichnis1"/>
        <w:tabs>
          <w:tab w:val="right" w:pos="9059"/>
        </w:tabs>
        <w:rPr>
          <w:rFonts w:eastAsiaTheme="minorEastAsia" w:cstheme="minorBidi"/>
          <w:b w:val="0"/>
          <w:bCs w:val="0"/>
          <w:caps w:val="0"/>
          <w:noProof/>
          <w:color w:val="auto"/>
          <w:u w:val="none"/>
          <w:lang w:val="en-US" w:eastAsia="de-AT"/>
        </w:rPr>
      </w:pPr>
      <w:r w:rsidRPr="002D63C9">
        <w:rPr>
          <w:noProof/>
          <w:lang w:val="en-US"/>
        </w:rPr>
        <w:t>Document Information</w:t>
      </w:r>
      <w:r w:rsidRPr="002D63C9">
        <w:rPr>
          <w:noProof/>
          <w:lang w:val="en-US"/>
        </w:rPr>
        <w:tab/>
      </w:r>
      <w:r>
        <w:rPr>
          <w:noProof/>
        </w:rPr>
        <w:fldChar w:fldCharType="begin"/>
      </w:r>
      <w:r w:rsidRPr="002D63C9">
        <w:rPr>
          <w:noProof/>
          <w:lang w:val="en-US"/>
        </w:rPr>
        <w:instrText xml:space="preserve"> PAGEREF _Toc27474094 \h </w:instrText>
      </w:r>
      <w:r>
        <w:rPr>
          <w:noProof/>
        </w:rPr>
      </w:r>
      <w:r>
        <w:rPr>
          <w:noProof/>
        </w:rPr>
        <w:fldChar w:fldCharType="separate"/>
      </w:r>
      <w:r w:rsidR="005A2487">
        <w:rPr>
          <w:noProof/>
          <w:lang w:val="en-US"/>
        </w:rPr>
        <w:t>2</w:t>
      </w:r>
      <w:r>
        <w:rPr>
          <w:noProof/>
        </w:rPr>
        <w:fldChar w:fldCharType="end"/>
      </w:r>
    </w:p>
    <w:p w14:paraId="4C6459BF" w14:textId="6E15BE3D" w:rsidR="00B740A7" w:rsidRPr="002D63C9" w:rsidRDefault="00B740A7">
      <w:pPr>
        <w:pStyle w:val="Verzeichnis2"/>
        <w:tabs>
          <w:tab w:val="right" w:pos="9059"/>
        </w:tabs>
        <w:rPr>
          <w:rFonts w:eastAsiaTheme="minorEastAsia" w:cstheme="minorBidi"/>
          <w:b w:val="0"/>
          <w:bCs w:val="0"/>
          <w:smallCaps w:val="0"/>
          <w:noProof/>
          <w:color w:val="auto"/>
          <w:lang w:val="en-US" w:eastAsia="de-AT"/>
        </w:rPr>
      </w:pPr>
      <w:r w:rsidRPr="00D40453">
        <w:rPr>
          <w:noProof/>
          <w:lang w:val="en-US"/>
        </w:rPr>
        <w:t>Target Audience</w:t>
      </w:r>
      <w:r w:rsidRPr="002D63C9">
        <w:rPr>
          <w:noProof/>
          <w:lang w:val="en-US"/>
        </w:rPr>
        <w:tab/>
      </w:r>
      <w:r>
        <w:rPr>
          <w:noProof/>
        </w:rPr>
        <w:fldChar w:fldCharType="begin"/>
      </w:r>
      <w:r w:rsidRPr="002D63C9">
        <w:rPr>
          <w:noProof/>
          <w:lang w:val="en-US"/>
        </w:rPr>
        <w:instrText xml:space="preserve"> PAGEREF _Toc27474095 \h </w:instrText>
      </w:r>
      <w:r>
        <w:rPr>
          <w:noProof/>
        </w:rPr>
      </w:r>
      <w:r>
        <w:rPr>
          <w:noProof/>
        </w:rPr>
        <w:fldChar w:fldCharType="separate"/>
      </w:r>
      <w:r w:rsidR="005A2487">
        <w:rPr>
          <w:noProof/>
          <w:lang w:val="en-US"/>
        </w:rPr>
        <w:t>2</w:t>
      </w:r>
      <w:r>
        <w:rPr>
          <w:noProof/>
        </w:rPr>
        <w:fldChar w:fldCharType="end"/>
      </w:r>
    </w:p>
    <w:p w14:paraId="40D3DD36" w14:textId="79EA22B3" w:rsidR="00B740A7" w:rsidRPr="00596568" w:rsidRDefault="00B740A7">
      <w:pPr>
        <w:pStyle w:val="Verzeichnis2"/>
        <w:tabs>
          <w:tab w:val="right" w:pos="9059"/>
        </w:tabs>
        <w:rPr>
          <w:rFonts w:eastAsiaTheme="minorEastAsia" w:cstheme="minorBidi"/>
          <w:b w:val="0"/>
          <w:bCs w:val="0"/>
          <w:smallCaps w:val="0"/>
          <w:noProof/>
          <w:color w:val="auto"/>
          <w:lang w:val="en-US" w:eastAsia="de-AT"/>
        </w:rPr>
      </w:pPr>
      <w:r w:rsidRPr="00D40453">
        <w:rPr>
          <w:noProof/>
          <w:lang w:val="en-US"/>
        </w:rPr>
        <w:t>Imp</w:t>
      </w:r>
      <w:bookmarkStart w:id="0" w:name="_Hlk137198263"/>
      <w:r w:rsidRPr="00D40453">
        <w:rPr>
          <w:noProof/>
          <w:lang w:val="en-US"/>
        </w:rPr>
        <w:t>r</w:t>
      </w:r>
      <w:r w:rsidR="00A82308" w:rsidRPr="00D40453">
        <w:rPr>
          <w:noProof/>
          <w:lang w:val="en-US"/>
        </w:rPr>
        <w:t>int</w:t>
      </w:r>
      <w:bookmarkEnd w:id="0"/>
      <w:r w:rsidRPr="00596568">
        <w:rPr>
          <w:noProof/>
          <w:lang w:val="en-US"/>
        </w:rPr>
        <w:tab/>
      </w:r>
      <w:r>
        <w:rPr>
          <w:noProof/>
        </w:rPr>
        <w:fldChar w:fldCharType="begin"/>
      </w:r>
      <w:r w:rsidRPr="00596568">
        <w:rPr>
          <w:noProof/>
          <w:lang w:val="en-US"/>
        </w:rPr>
        <w:instrText xml:space="preserve"> PAGEREF _Toc27474096 \h </w:instrText>
      </w:r>
      <w:r>
        <w:rPr>
          <w:noProof/>
        </w:rPr>
      </w:r>
      <w:r>
        <w:rPr>
          <w:noProof/>
        </w:rPr>
        <w:fldChar w:fldCharType="separate"/>
      </w:r>
      <w:r w:rsidR="005A2487">
        <w:rPr>
          <w:noProof/>
          <w:lang w:val="en-US"/>
        </w:rPr>
        <w:t>2</w:t>
      </w:r>
      <w:r>
        <w:rPr>
          <w:noProof/>
        </w:rPr>
        <w:fldChar w:fldCharType="end"/>
      </w:r>
    </w:p>
    <w:p w14:paraId="1ADA3EE1" w14:textId="5180BCC4" w:rsidR="00B740A7" w:rsidRPr="00596568" w:rsidRDefault="00B740A7">
      <w:pPr>
        <w:pStyle w:val="Verzeichnis1"/>
        <w:tabs>
          <w:tab w:val="right" w:pos="9059"/>
        </w:tabs>
        <w:rPr>
          <w:rFonts w:eastAsiaTheme="minorEastAsia" w:cstheme="minorBidi"/>
          <w:b w:val="0"/>
          <w:bCs w:val="0"/>
          <w:caps w:val="0"/>
          <w:noProof/>
          <w:color w:val="auto"/>
          <w:u w:val="none"/>
          <w:lang w:val="en-US" w:eastAsia="de-AT"/>
        </w:rPr>
      </w:pPr>
      <w:r w:rsidRPr="00596568">
        <w:rPr>
          <w:noProof/>
          <w:lang w:val="en-US"/>
        </w:rPr>
        <w:t>Introduction</w:t>
      </w:r>
      <w:r w:rsidRPr="00596568">
        <w:rPr>
          <w:noProof/>
          <w:lang w:val="en-US"/>
        </w:rPr>
        <w:tab/>
      </w:r>
      <w:r>
        <w:rPr>
          <w:noProof/>
        </w:rPr>
        <w:fldChar w:fldCharType="begin"/>
      </w:r>
      <w:r w:rsidRPr="00596568">
        <w:rPr>
          <w:noProof/>
          <w:lang w:val="en-US"/>
        </w:rPr>
        <w:instrText xml:space="preserve"> PAGEREF _Toc27474097 \h </w:instrText>
      </w:r>
      <w:r>
        <w:rPr>
          <w:noProof/>
        </w:rPr>
      </w:r>
      <w:r>
        <w:rPr>
          <w:noProof/>
        </w:rPr>
        <w:fldChar w:fldCharType="separate"/>
      </w:r>
      <w:r w:rsidR="005A2487">
        <w:rPr>
          <w:noProof/>
          <w:lang w:val="en-US"/>
        </w:rPr>
        <w:t>3</w:t>
      </w:r>
      <w:r>
        <w:rPr>
          <w:noProof/>
        </w:rPr>
        <w:fldChar w:fldCharType="end"/>
      </w:r>
    </w:p>
    <w:p w14:paraId="41AB048C" w14:textId="0CDFCFF8" w:rsidR="00B740A7" w:rsidRPr="00596568" w:rsidRDefault="00B740A7">
      <w:pPr>
        <w:pStyle w:val="Verzeichnis1"/>
        <w:tabs>
          <w:tab w:val="right" w:pos="9059"/>
        </w:tabs>
        <w:rPr>
          <w:rFonts w:eastAsiaTheme="minorEastAsia" w:cstheme="minorBidi"/>
          <w:b w:val="0"/>
          <w:bCs w:val="0"/>
          <w:caps w:val="0"/>
          <w:noProof/>
          <w:color w:val="auto"/>
          <w:u w:val="none"/>
          <w:lang w:val="en-US" w:eastAsia="de-AT"/>
        </w:rPr>
      </w:pPr>
      <w:r w:rsidRPr="00596568">
        <w:rPr>
          <w:noProof/>
          <w:lang w:val="en-US"/>
        </w:rPr>
        <w:t>Requirements</w:t>
      </w:r>
      <w:r w:rsidRPr="00596568">
        <w:rPr>
          <w:noProof/>
          <w:lang w:val="en-US"/>
        </w:rPr>
        <w:tab/>
      </w:r>
      <w:r>
        <w:rPr>
          <w:noProof/>
        </w:rPr>
        <w:fldChar w:fldCharType="begin"/>
      </w:r>
      <w:r w:rsidRPr="00596568">
        <w:rPr>
          <w:noProof/>
          <w:lang w:val="en-US"/>
        </w:rPr>
        <w:instrText xml:space="preserve"> PAGEREF _Toc27474098 \h </w:instrText>
      </w:r>
      <w:r>
        <w:rPr>
          <w:noProof/>
        </w:rPr>
      </w:r>
      <w:r>
        <w:rPr>
          <w:noProof/>
        </w:rPr>
        <w:fldChar w:fldCharType="separate"/>
      </w:r>
      <w:r w:rsidR="005A2487">
        <w:rPr>
          <w:noProof/>
          <w:lang w:val="en-US"/>
        </w:rPr>
        <w:t>4</w:t>
      </w:r>
      <w:r>
        <w:rPr>
          <w:noProof/>
        </w:rPr>
        <w:fldChar w:fldCharType="end"/>
      </w:r>
    </w:p>
    <w:p w14:paraId="58DA3B49" w14:textId="2E4F438B" w:rsidR="00B740A7" w:rsidRPr="002D63C9" w:rsidRDefault="00B740A7">
      <w:pPr>
        <w:pStyle w:val="Verzeichnis2"/>
        <w:tabs>
          <w:tab w:val="right" w:pos="9059"/>
        </w:tabs>
        <w:rPr>
          <w:rFonts w:eastAsiaTheme="minorEastAsia" w:cstheme="minorBidi"/>
          <w:b w:val="0"/>
          <w:bCs w:val="0"/>
          <w:smallCaps w:val="0"/>
          <w:noProof/>
          <w:color w:val="auto"/>
          <w:lang w:val="en-US" w:eastAsia="de-AT"/>
        </w:rPr>
      </w:pPr>
      <w:r w:rsidRPr="00D40453">
        <w:rPr>
          <w:noProof/>
          <w:lang w:val="en-US"/>
        </w:rPr>
        <w:t>The ARDENSUITE IDE and ARDENSUITE Server with Database Connector</w:t>
      </w:r>
      <w:r w:rsidRPr="002D63C9">
        <w:rPr>
          <w:noProof/>
          <w:lang w:val="en-US"/>
        </w:rPr>
        <w:tab/>
      </w:r>
      <w:r>
        <w:rPr>
          <w:noProof/>
        </w:rPr>
        <w:fldChar w:fldCharType="begin"/>
      </w:r>
      <w:r w:rsidRPr="002D63C9">
        <w:rPr>
          <w:noProof/>
          <w:lang w:val="en-US"/>
        </w:rPr>
        <w:instrText xml:space="preserve"> PAGEREF _Toc27474099 \h </w:instrText>
      </w:r>
      <w:r>
        <w:rPr>
          <w:noProof/>
        </w:rPr>
      </w:r>
      <w:r>
        <w:rPr>
          <w:noProof/>
        </w:rPr>
        <w:fldChar w:fldCharType="separate"/>
      </w:r>
      <w:r w:rsidR="005A2487">
        <w:rPr>
          <w:noProof/>
          <w:lang w:val="en-US"/>
        </w:rPr>
        <w:t>4</w:t>
      </w:r>
      <w:r>
        <w:rPr>
          <w:noProof/>
        </w:rPr>
        <w:fldChar w:fldCharType="end"/>
      </w:r>
    </w:p>
    <w:p w14:paraId="472143D9" w14:textId="546F2AD2" w:rsidR="00B740A7" w:rsidRPr="002D63C9" w:rsidRDefault="00B740A7">
      <w:pPr>
        <w:pStyle w:val="Verzeichnis2"/>
        <w:tabs>
          <w:tab w:val="right" w:pos="9059"/>
        </w:tabs>
        <w:rPr>
          <w:rFonts w:eastAsiaTheme="minorEastAsia" w:cstheme="minorBidi"/>
          <w:b w:val="0"/>
          <w:bCs w:val="0"/>
          <w:smallCaps w:val="0"/>
          <w:noProof/>
          <w:color w:val="auto"/>
          <w:lang w:val="en-US" w:eastAsia="de-AT"/>
        </w:rPr>
      </w:pPr>
      <w:r w:rsidRPr="00D40453">
        <w:rPr>
          <w:noProof/>
          <w:lang w:val="en-US"/>
        </w:rPr>
        <w:t>Relational Database Management System</w:t>
      </w:r>
      <w:r w:rsidRPr="002D63C9">
        <w:rPr>
          <w:noProof/>
          <w:lang w:val="en-US"/>
        </w:rPr>
        <w:tab/>
      </w:r>
      <w:r>
        <w:rPr>
          <w:noProof/>
        </w:rPr>
        <w:fldChar w:fldCharType="begin"/>
      </w:r>
      <w:r w:rsidRPr="002D63C9">
        <w:rPr>
          <w:noProof/>
          <w:lang w:val="en-US"/>
        </w:rPr>
        <w:instrText xml:space="preserve"> PAGEREF _Toc27474100 \h </w:instrText>
      </w:r>
      <w:r>
        <w:rPr>
          <w:noProof/>
        </w:rPr>
      </w:r>
      <w:r>
        <w:rPr>
          <w:noProof/>
        </w:rPr>
        <w:fldChar w:fldCharType="separate"/>
      </w:r>
      <w:r w:rsidR="005A2487">
        <w:rPr>
          <w:noProof/>
          <w:lang w:val="en-US"/>
        </w:rPr>
        <w:t>4</w:t>
      </w:r>
      <w:r>
        <w:rPr>
          <w:noProof/>
        </w:rPr>
        <w:fldChar w:fldCharType="end"/>
      </w:r>
    </w:p>
    <w:p w14:paraId="6234BDFD" w14:textId="4101FECD" w:rsidR="00B740A7" w:rsidRPr="002D63C9" w:rsidRDefault="00B740A7">
      <w:pPr>
        <w:pStyle w:val="Verzeichnis2"/>
        <w:tabs>
          <w:tab w:val="right" w:pos="9059"/>
        </w:tabs>
        <w:rPr>
          <w:rFonts w:eastAsiaTheme="minorEastAsia" w:cstheme="minorBidi"/>
          <w:b w:val="0"/>
          <w:bCs w:val="0"/>
          <w:smallCaps w:val="0"/>
          <w:noProof/>
          <w:color w:val="auto"/>
          <w:lang w:val="en-US" w:eastAsia="de-AT"/>
        </w:rPr>
      </w:pPr>
      <w:r w:rsidRPr="00D40453">
        <w:rPr>
          <w:noProof/>
          <w:lang w:val="en-US"/>
        </w:rPr>
        <w:t>REST &amp; SOAP Clients</w:t>
      </w:r>
      <w:r w:rsidRPr="002D63C9">
        <w:rPr>
          <w:noProof/>
          <w:lang w:val="en-US"/>
        </w:rPr>
        <w:tab/>
      </w:r>
      <w:r>
        <w:rPr>
          <w:noProof/>
        </w:rPr>
        <w:fldChar w:fldCharType="begin"/>
      </w:r>
      <w:r w:rsidRPr="002D63C9">
        <w:rPr>
          <w:noProof/>
          <w:lang w:val="en-US"/>
        </w:rPr>
        <w:instrText xml:space="preserve"> PAGEREF _Toc27474101 \h </w:instrText>
      </w:r>
      <w:r>
        <w:rPr>
          <w:noProof/>
        </w:rPr>
      </w:r>
      <w:r>
        <w:rPr>
          <w:noProof/>
        </w:rPr>
        <w:fldChar w:fldCharType="separate"/>
      </w:r>
      <w:r w:rsidR="005A2487">
        <w:rPr>
          <w:noProof/>
          <w:lang w:val="en-US"/>
        </w:rPr>
        <w:t>4</w:t>
      </w:r>
      <w:r>
        <w:rPr>
          <w:noProof/>
        </w:rPr>
        <w:fldChar w:fldCharType="end"/>
      </w:r>
    </w:p>
    <w:p w14:paraId="1C696ACE" w14:textId="75E0500B" w:rsidR="00B740A7" w:rsidRPr="002D63C9" w:rsidRDefault="00B740A7">
      <w:pPr>
        <w:pStyle w:val="Verzeichnis1"/>
        <w:tabs>
          <w:tab w:val="right" w:pos="9059"/>
        </w:tabs>
        <w:rPr>
          <w:rFonts w:eastAsiaTheme="minorEastAsia" w:cstheme="minorBidi"/>
          <w:b w:val="0"/>
          <w:bCs w:val="0"/>
          <w:caps w:val="0"/>
          <w:noProof/>
          <w:color w:val="auto"/>
          <w:u w:val="none"/>
          <w:lang w:val="en-US" w:eastAsia="de-AT"/>
        </w:rPr>
      </w:pPr>
      <w:r w:rsidRPr="002D63C9">
        <w:rPr>
          <w:noProof/>
          <w:lang w:val="en-US"/>
        </w:rPr>
        <w:t>Files</w:t>
      </w:r>
      <w:r w:rsidRPr="002D63C9">
        <w:rPr>
          <w:noProof/>
          <w:lang w:val="en-US"/>
        </w:rPr>
        <w:tab/>
      </w:r>
      <w:r>
        <w:rPr>
          <w:noProof/>
        </w:rPr>
        <w:fldChar w:fldCharType="begin"/>
      </w:r>
      <w:r w:rsidRPr="002D63C9">
        <w:rPr>
          <w:noProof/>
          <w:lang w:val="en-US"/>
        </w:rPr>
        <w:instrText xml:space="preserve"> PAGEREF _Toc27474102 \h </w:instrText>
      </w:r>
      <w:r>
        <w:rPr>
          <w:noProof/>
        </w:rPr>
      </w:r>
      <w:r>
        <w:rPr>
          <w:noProof/>
        </w:rPr>
        <w:fldChar w:fldCharType="separate"/>
      </w:r>
      <w:r w:rsidR="005A2487">
        <w:rPr>
          <w:noProof/>
          <w:lang w:val="en-US"/>
        </w:rPr>
        <w:t>4</w:t>
      </w:r>
      <w:r>
        <w:rPr>
          <w:noProof/>
        </w:rPr>
        <w:fldChar w:fldCharType="end"/>
      </w:r>
    </w:p>
    <w:p w14:paraId="133316CA" w14:textId="72A166A3" w:rsidR="00B740A7" w:rsidRPr="002D63C9" w:rsidRDefault="00B740A7">
      <w:pPr>
        <w:pStyle w:val="Verzeichnis1"/>
        <w:tabs>
          <w:tab w:val="right" w:pos="9059"/>
        </w:tabs>
        <w:rPr>
          <w:rFonts w:eastAsiaTheme="minorEastAsia" w:cstheme="minorBidi"/>
          <w:b w:val="0"/>
          <w:bCs w:val="0"/>
          <w:caps w:val="0"/>
          <w:noProof/>
          <w:color w:val="auto"/>
          <w:u w:val="none"/>
          <w:lang w:val="en-US" w:eastAsia="de-AT"/>
        </w:rPr>
      </w:pPr>
      <w:r w:rsidRPr="002D63C9">
        <w:rPr>
          <w:noProof/>
          <w:lang w:val="en-US"/>
        </w:rPr>
        <w:t>Preliminaries</w:t>
      </w:r>
      <w:r w:rsidRPr="002D63C9">
        <w:rPr>
          <w:noProof/>
          <w:lang w:val="en-US"/>
        </w:rPr>
        <w:tab/>
      </w:r>
      <w:r>
        <w:rPr>
          <w:noProof/>
        </w:rPr>
        <w:fldChar w:fldCharType="begin"/>
      </w:r>
      <w:r w:rsidRPr="002D63C9">
        <w:rPr>
          <w:noProof/>
          <w:lang w:val="en-US"/>
        </w:rPr>
        <w:instrText xml:space="preserve"> PAGEREF _Toc27474103 \h </w:instrText>
      </w:r>
      <w:r>
        <w:rPr>
          <w:noProof/>
        </w:rPr>
      </w:r>
      <w:r>
        <w:rPr>
          <w:noProof/>
        </w:rPr>
        <w:fldChar w:fldCharType="separate"/>
      </w:r>
      <w:r w:rsidR="005A2487">
        <w:rPr>
          <w:noProof/>
          <w:lang w:val="en-US"/>
        </w:rPr>
        <w:t>5</w:t>
      </w:r>
      <w:r>
        <w:rPr>
          <w:noProof/>
        </w:rPr>
        <w:fldChar w:fldCharType="end"/>
      </w:r>
    </w:p>
    <w:p w14:paraId="29FDEE78" w14:textId="459A8FB2" w:rsidR="00B740A7" w:rsidRPr="002D63C9" w:rsidRDefault="00B740A7">
      <w:pPr>
        <w:pStyle w:val="Verzeichnis2"/>
        <w:tabs>
          <w:tab w:val="right" w:pos="9059"/>
        </w:tabs>
        <w:rPr>
          <w:rFonts w:eastAsiaTheme="minorEastAsia" w:cstheme="minorBidi"/>
          <w:b w:val="0"/>
          <w:bCs w:val="0"/>
          <w:smallCaps w:val="0"/>
          <w:noProof/>
          <w:color w:val="auto"/>
          <w:lang w:val="en-US" w:eastAsia="de-AT"/>
        </w:rPr>
      </w:pPr>
      <w:r w:rsidRPr="00D40453">
        <w:rPr>
          <w:noProof/>
          <w:lang w:val="en-US"/>
        </w:rPr>
        <w:t>Database Setup</w:t>
      </w:r>
      <w:r w:rsidRPr="002D63C9">
        <w:rPr>
          <w:noProof/>
          <w:lang w:val="en-US"/>
        </w:rPr>
        <w:tab/>
      </w:r>
      <w:r>
        <w:rPr>
          <w:noProof/>
        </w:rPr>
        <w:fldChar w:fldCharType="begin"/>
      </w:r>
      <w:r w:rsidRPr="002D63C9">
        <w:rPr>
          <w:noProof/>
          <w:lang w:val="en-US"/>
        </w:rPr>
        <w:instrText xml:space="preserve"> PAGEREF _Toc27474104 \h </w:instrText>
      </w:r>
      <w:r>
        <w:rPr>
          <w:noProof/>
        </w:rPr>
      </w:r>
      <w:r>
        <w:rPr>
          <w:noProof/>
        </w:rPr>
        <w:fldChar w:fldCharType="separate"/>
      </w:r>
      <w:r w:rsidR="005A2487">
        <w:rPr>
          <w:noProof/>
          <w:lang w:val="en-US"/>
        </w:rPr>
        <w:t>5</w:t>
      </w:r>
      <w:r>
        <w:rPr>
          <w:noProof/>
        </w:rPr>
        <w:fldChar w:fldCharType="end"/>
      </w:r>
    </w:p>
    <w:p w14:paraId="0DB23615" w14:textId="4772D0E0" w:rsidR="00B740A7" w:rsidRPr="002D63C9" w:rsidRDefault="00B740A7">
      <w:pPr>
        <w:pStyle w:val="Verzeichnis2"/>
        <w:tabs>
          <w:tab w:val="right" w:pos="9059"/>
        </w:tabs>
        <w:rPr>
          <w:rFonts w:eastAsiaTheme="minorEastAsia" w:cstheme="minorBidi"/>
          <w:b w:val="0"/>
          <w:bCs w:val="0"/>
          <w:smallCaps w:val="0"/>
          <w:noProof/>
          <w:color w:val="auto"/>
          <w:lang w:val="en-US" w:eastAsia="de-AT"/>
        </w:rPr>
      </w:pPr>
      <w:r w:rsidRPr="00D40453">
        <w:rPr>
          <w:noProof/>
          <w:lang w:val="en-US"/>
        </w:rPr>
        <w:t>Compiling and Uploading MLMs</w:t>
      </w:r>
      <w:r w:rsidRPr="002D63C9">
        <w:rPr>
          <w:noProof/>
          <w:lang w:val="en-US"/>
        </w:rPr>
        <w:tab/>
      </w:r>
      <w:r>
        <w:rPr>
          <w:noProof/>
        </w:rPr>
        <w:fldChar w:fldCharType="begin"/>
      </w:r>
      <w:r w:rsidRPr="002D63C9">
        <w:rPr>
          <w:noProof/>
          <w:lang w:val="en-US"/>
        </w:rPr>
        <w:instrText xml:space="preserve"> PAGEREF _Toc27474105 \h </w:instrText>
      </w:r>
      <w:r>
        <w:rPr>
          <w:noProof/>
        </w:rPr>
      </w:r>
      <w:r>
        <w:rPr>
          <w:noProof/>
        </w:rPr>
        <w:fldChar w:fldCharType="separate"/>
      </w:r>
      <w:r w:rsidR="005A2487">
        <w:rPr>
          <w:noProof/>
          <w:lang w:val="en-US"/>
        </w:rPr>
        <w:t>5</w:t>
      </w:r>
      <w:r>
        <w:rPr>
          <w:noProof/>
        </w:rPr>
        <w:fldChar w:fldCharType="end"/>
      </w:r>
    </w:p>
    <w:p w14:paraId="08D177DC" w14:textId="69E2B1A9" w:rsidR="00B740A7" w:rsidRPr="002D63C9" w:rsidRDefault="00B740A7">
      <w:pPr>
        <w:pStyle w:val="Verzeichnis1"/>
        <w:tabs>
          <w:tab w:val="right" w:pos="9059"/>
        </w:tabs>
        <w:rPr>
          <w:rFonts w:eastAsiaTheme="minorEastAsia" w:cstheme="minorBidi"/>
          <w:b w:val="0"/>
          <w:bCs w:val="0"/>
          <w:caps w:val="0"/>
          <w:noProof/>
          <w:color w:val="auto"/>
          <w:u w:val="none"/>
          <w:lang w:val="en-US" w:eastAsia="de-AT"/>
        </w:rPr>
      </w:pPr>
      <w:r w:rsidRPr="002D63C9">
        <w:rPr>
          <w:noProof/>
          <w:lang w:val="en-US"/>
        </w:rPr>
        <w:t>REST Communication</w:t>
      </w:r>
      <w:r w:rsidRPr="002D63C9">
        <w:rPr>
          <w:noProof/>
          <w:lang w:val="en-US"/>
        </w:rPr>
        <w:tab/>
      </w:r>
      <w:r>
        <w:rPr>
          <w:noProof/>
        </w:rPr>
        <w:fldChar w:fldCharType="begin"/>
      </w:r>
      <w:r w:rsidRPr="002D63C9">
        <w:rPr>
          <w:noProof/>
          <w:lang w:val="en-US"/>
        </w:rPr>
        <w:instrText xml:space="preserve"> PAGEREF _Toc27474106 \h </w:instrText>
      </w:r>
      <w:r>
        <w:rPr>
          <w:noProof/>
        </w:rPr>
      </w:r>
      <w:r>
        <w:rPr>
          <w:noProof/>
        </w:rPr>
        <w:fldChar w:fldCharType="separate"/>
      </w:r>
      <w:r w:rsidR="005A2487">
        <w:rPr>
          <w:noProof/>
          <w:lang w:val="en-US"/>
        </w:rPr>
        <w:t>6</w:t>
      </w:r>
      <w:r>
        <w:rPr>
          <w:noProof/>
        </w:rPr>
        <w:fldChar w:fldCharType="end"/>
      </w:r>
    </w:p>
    <w:p w14:paraId="66EFD72F" w14:textId="35C70DDE" w:rsidR="00B740A7" w:rsidRPr="002D63C9" w:rsidRDefault="00B740A7">
      <w:pPr>
        <w:pStyle w:val="Verzeichnis2"/>
        <w:tabs>
          <w:tab w:val="right" w:pos="9059"/>
        </w:tabs>
        <w:rPr>
          <w:rFonts w:eastAsiaTheme="minorEastAsia" w:cstheme="minorBidi"/>
          <w:b w:val="0"/>
          <w:bCs w:val="0"/>
          <w:smallCaps w:val="0"/>
          <w:noProof/>
          <w:color w:val="auto"/>
          <w:lang w:val="en-US" w:eastAsia="de-AT"/>
        </w:rPr>
      </w:pPr>
      <w:r w:rsidRPr="00D40453">
        <w:rPr>
          <w:noProof/>
          <w:lang w:val="en-US"/>
        </w:rPr>
        <w:t>SIRS Notification #1</w:t>
      </w:r>
      <w:r w:rsidRPr="002D63C9">
        <w:rPr>
          <w:noProof/>
          <w:lang w:val="en-US"/>
        </w:rPr>
        <w:tab/>
      </w:r>
      <w:r>
        <w:rPr>
          <w:noProof/>
        </w:rPr>
        <w:fldChar w:fldCharType="begin"/>
      </w:r>
      <w:r w:rsidRPr="002D63C9">
        <w:rPr>
          <w:noProof/>
          <w:lang w:val="en-US"/>
        </w:rPr>
        <w:instrText xml:space="preserve"> PAGEREF _Toc27474107 \h </w:instrText>
      </w:r>
      <w:r>
        <w:rPr>
          <w:noProof/>
        </w:rPr>
      </w:r>
      <w:r>
        <w:rPr>
          <w:noProof/>
        </w:rPr>
        <w:fldChar w:fldCharType="separate"/>
      </w:r>
      <w:r w:rsidR="005A2487">
        <w:rPr>
          <w:noProof/>
          <w:lang w:val="en-US"/>
        </w:rPr>
        <w:t>8</w:t>
      </w:r>
      <w:r>
        <w:rPr>
          <w:noProof/>
        </w:rPr>
        <w:fldChar w:fldCharType="end"/>
      </w:r>
    </w:p>
    <w:p w14:paraId="1A1F22FB" w14:textId="34F17FAD" w:rsidR="00B740A7" w:rsidRPr="002D63C9" w:rsidRDefault="00B740A7">
      <w:pPr>
        <w:pStyle w:val="Verzeichnis2"/>
        <w:tabs>
          <w:tab w:val="right" w:pos="9059"/>
        </w:tabs>
        <w:rPr>
          <w:rFonts w:eastAsiaTheme="minorEastAsia" w:cstheme="minorBidi"/>
          <w:b w:val="0"/>
          <w:bCs w:val="0"/>
          <w:smallCaps w:val="0"/>
          <w:noProof/>
          <w:color w:val="auto"/>
          <w:lang w:val="en-US" w:eastAsia="de-AT"/>
        </w:rPr>
      </w:pPr>
      <w:r w:rsidRPr="00D40453">
        <w:rPr>
          <w:noProof/>
          <w:lang w:val="en-US"/>
        </w:rPr>
        <w:t>SIRS Notification #2</w:t>
      </w:r>
      <w:r w:rsidRPr="002D63C9">
        <w:rPr>
          <w:noProof/>
          <w:lang w:val="en-US"/>
        </w:rPr>
        <w:tab/>
      </w:r>
      <w:r>
        <w:rPr>
          <w:noProof/>
        </w:rPr>
        <w:fldChar w:fldCharType="begin"/>
      </w:r>
      <w:r w:rsidRPr="002D63C9">
        <w:rPr>
          <w:noProof/>
          <w:lang w:val="en-US"/>
        </w:rPr>
        <w:instrText xml:space="preserve"> PAGEREF _Toc27474108 \h </w:instrText>
      </w:r>
      <w:r>
        <w:rPr>
          <w:noProof/>
        </w:rPr>
      </w:r>
      <w:r>
        <w:rPr>
          <w:noProof/>
        </w:rPr>
        <w:fldChar w:fldCharType="separate"/>
      </w:r>
      <w:r w:rsidR="005A2487">
        <w:rPr>
          <w:noProof/>
          <w:lang w:val="en-US"/>
        </w:rPr>
        <w:t>9</w:t>
      </w:r>
      <w:r>
        <w:rPr>
          <w:noProof/>
        </w:rPr>
        <w:fldChar w:fldCharType="end"/>
      </w:r>
    </w:p>
    <w:p w14:paraId="378DC928" w14:textId="57097638" w:rsidR="00B740A7" w:rsidRPr="002D63C9" w:rsidRDefault="00B740A7">
      <w:pPr>
        <w:pStyle w:val="Verzeichnis2"/>
        <w:tabs>
          <w:tab w:val="right" w:pos="9059"/>
        </w:tabs>
        <w:rPr>
          <w:rFonts w:eastAsiaTheme="minorEastAsia" w:cstheme="minorBidi"/>
          <w:b w:val="0"/>
          <w:bCs w:val="0"/>
          <w:smallCaps w:val="0"/>
          <w:noProof/>
          <w:color w:val="auto"/>
          <w:lang w:val="en-US" w:eastAsia="de-AT"/>
        </w:rPr>
      </w:pPr>
      <w:r w:rsidRPr="00D40453">
        <w:rPr>
          <w:noProof/>
          <w:lang w:val="en-US"/>
        </w:rPr>
        <w:t>SIRS Notification #3</w:t>
      </w:r>
      <w:r w:rsidRPr="002D63C9">
        <w:rPr>
          <w:noProof/>
          <w:lang w:val="en-US"/>
        </w:rPr>
        <w:tab/>
      </w:r>
      <w:r>
        <w:rPr>
          <w:noProof/>
        </w:rPr>
        <w:fldChar w:fldCharType="begin"/>
      </w:r>
      <w:r w:rsidRPr="002D63C9">
        <w:rPr>
          <w:noProof/>
          <w:lang w:val="en-US"/>
        </w:rPr>
        <w:instrText xml:space="preserve"> PAGEREF _Toc27474109 \h </w:instrText>
      </w:r>
      <w:r>
        <w:rPr>
          <w:noProof/>
        </w:rPr>
      </w:r>
      <w:r>
        <w:rPr>
          <w:noProof/>
        </w:rPr>
        <w:fldChar w:fldCharType="separate"/>
      </w:r>
      <w:r w:rsidR="005A2487">
        <w:rPr>
          <w:noProof/>
          <w:lang w:val="en-US"/>
        </w:rPr>
        <w:t>10</w:t>
      </w:r>
      <w:r>
        <w:rPr>
          <w:noProof/>
        </w:rPr>
        <w:fldChar w:fldCharType="end"/>
      </w:r>
    </w:p>
    <w:p w14:paraId="556AD26E" w14:textId="795F3CA5" w:rsidR="00B740A7" w:rsidRPr="002D63C9" w:rsidRDefault="00B740A7">
      <w:pPr>
        <w:pStyle w:val="Verzeichnis1"/>
        <w:tabs>
          <w:tab w:val="right" w:pos="9059"/>
        </w:tabs>
        <w:rPr>
          <w:rFonts w:eastAsiaTheme="minorEastAsia" w:cstheme="minorBidi"/>
          <w:b w:val="0"/>
          <w:bCs w:val="0"/>
          <w:caps w:val="0"/>
          <w:noProof/>
          <w:color w:val="auto"/>
          <w:u w:val="none"/>
          <w:lang w:val="en-US" w:eastAsia="de-AT"/>
        </w:rPr>
      </w:pPr>
      <w:r w:rsidRPr="002D63C9">
        <w:rPr>
          <w:noProof/>
          <w:lang w:val="en-US"/>
        </w:rPr>
        <w:t>SOAP Communication</w:t>
      </w:r>
      <w:r w:rsidRPr="002D63C9">
        <w:rPr>
          <w:noProof/>
          <w:lang w:val="en-US"/>
        </w:rPr>
        <w:tab/>
      </w:r>
      <w:r>
        <w:rPr>
          <w:noProof/>
        </w:rPr>
        <w:fldChar w:fldCharType="begin"/>
      </w:r>
      <w:r w:rsidRPr="002D63C9">
        <w:rPr>
          <w:noProof/>
          <w:lang w:val="en-US"/>
        </w:rPr>
        <w:instrText xml:space="preserve"> PAGEREF _Toc27474110 \h </w:instrText>
      </w:r>
      <w:r>
        <w:rPr>
          <w:noProof/>
        </w:rPr>
      </w:r>
      <w:r>
        <w:rPr>
          <w:noProof/>
        </w:rPr>
        <w:fldChar w:fldCharType="separate"/>
      </w:r>
      <w:r w:rsidR="005A2487">
        <w:rPr>
          <w:noProof/>
          <w:lang w:val="en-US"/>
        </w:rPr>
        <w:t>11</w:t>
      </w:r>
      <w:r>
        <w:rPr>
          <w:noProof/>
        </w:rPr>
        <w:fldChar w:fldCharType="end"/>
      </w:r>
    </w:p>
    <w:p w14:paraId="7E17AA10" w14:textId="6CC355CF" w:rsidR="00B740A7" w:rsidRPr="002D63C9" w:rsidRDefault="00B740A7">
      <w:pPr>
        <w:pStyle w:val="Verzeichnis2"/>
        <w:tabs>
          <w:tab w:val="right" w:pos="9059"/>
        </w:tabs>
        <w:rPr>
          <w:rFonts w:eastAsiaTheme="minorEastAsia" w:cstheme="minorBidi"/>
          <w:b w:val="0"/>
          <w:bCs w:val="0"/>
          <w:smallCaps w:val="0"/>
          <w:noProof/>
          <w:color w:val="auto"/>
          <w:lang w:val="en-US" w:eastAsia="de-AT"/>
        </w:rPr>
      </w:pPr>
      <w:r w:rsidRPr="00D40453">
        <w:rPr>
          <w:noProof/>
          <w:lang w:val="en-US"/>
        </w:rPr>
        <w:t>SIRS Notification #1</w:t>
      </w:r>
      <w:r w:rsidRPr="002D63C9">
        <w:rPr>
          <w:noProof/>
          <w:lang w:val="en-US"/>
        </w:rPr>
        <w:tab/>
      </w:r>
      <w:r>
        <w:rPr>
          <w:noProof/>
        </w:rPr>
        <w:fldChar w:fldCharType="begin"/>
      </w:r>
      <w:r w:rsidRPr="002D63C9">
        <w:rPr>
          <w:noProof/>
          <w:lang w:val="en-US"/>
        </w:rPr>
        <w:instrText xml:space="preserve"> PAGEREF _Toc27474111 \h </w:instrText>
      </w:r>
      <w:r>
        <w:rPr>
          <w:noProof/>
        </w:rPr>
      </w:r>
      <w:r>
        <w:rPr>
          <w:noProof/>
        </w:rPr>
        <w:fldChar w:fldCharType="separate"/>
      </w:r>
      <w:r w:rsidR="005A2487">
        <w:rPr>
          <w:noProof/>
          <w:lang w:val="en-US"/>
        </w:rPr>
        <w:t>14</w:t>
      </w:r>
      <w:r>
        <w:rPr>
          <w:noProof/>
        </w:rPr>
        <w:fldChar w:fldCharType="end"/>
      </w:r>
    </w:p>
    <w:p w14:paraId="6CE41B6D" w14:textId="0733838C" w:rsidR="00B740A7" w:rsidRPr="002D63C9" w:rsidRDefault="00B740A7">
      <w:pPr>
        <w:pStyle w:val="Verzeichnis2"/>
        <w:tabs>
          <w:tab w:val="right" w:pos="9059"/>
        </w:tabs>
        <w:rPr>
          <w:rFonts w:eastAsiaTheme="minorEastAsia" w:cstheme="minorBidi"/>
          <w:b w:val="0"/>
          <w:bCs w:val="0"/>
          <w:smallCaps w:val="0"/>
          <w:noProof/>
          <w:color w:val="auto"/>
          <w:lang w:val="en-US" w:eastAsia="de-AT"/>
        </w:rPr>
      </w:pPr>
      <w:r w:rsidRPr="00D40453">
        <w:rPr>
          <w:noProof/>
          <w:lang w:val="en-US"/>
        </w:rPr>
        <w:t>SIRS Notification #2</w:t>
      </w:r>
      <w:r w:rsidRPr="002D63C9">
        <w:rPr>
          <w:noProof/>
          <w:lang w:val="en-US"/>
        </w:rPr>
        <w:tab/>
      </w:r>
      <w:r>
        <w:rPr>
          <w:noProof/>
        </w:rPr>
        <w:fldChar w:fldCharType="begin"/>
      </w:r>
      <w:r w:rsidRPr="002D63C9">
        <w:rPr>
          <w:noProof/>
          <w:lang w:val="en-US"/>
        </w:rPr>
        <w:instrText xml:space="preserve"> PAGEREF _Toc27474112 \h </w:instrText>
      </w:r>
      <w:r>
        <w:rPr>
          <w:noProof/>
        </w:rPr>
      </w:r>
      <w:r>
        <w:rPr>
          <w:noProof/>
        </w:rPr>
        <w:fldChar w:fldCharType="separate"/>
      </w:r>
      <w:r w:rsidR="005A2487">
        <w:rPr>
          <w:noProof/>
          <w:lang w:val="en-US"/>
        </w:rPr>
        <w:t>15</w:t>
      </w:r>
      <w:r>
        <w:rPr>
          <w:noProof/>
        </w:rPr>
        <w:fldChar w:fldCharType="end"/>
      </w:r>
    </w:p>
    <w:p w14:paraId="05FD08EE" w14:textId="6391D78F" w:rsidR="00B740A7" w:rsidRPr="002D63C9" w:rsidRDefault="00B740A7">
      <w:pPr>
        <w:pStyle w:val="Verzeichnis2"/>
        <w:tabs>
          <w:tab w:val="right" w:pos="9059"/>
        </w:tabs>
        <w:rPr>
          <w:rFonts w:eastAsiaTheme="minorEastAsia" w:cstheme="minorBidi"/>
          <w:b w:val="0"/>
          <w:bCs w:val="0"/>
          <w:smallCaps w:val="0"/>
          <w:noProof/>
          <w:color w:val="auto"/>
          <w:lang w:val="en-US" w:eastAsia="de-AT"/>
        </w:rPr>
      </w:pPr>
      <w:r w:rsidRPr="00D40453">
        <w:rPr>
          <w:noProof/>
          <w:lang w:val="en-US"/>
        </w:rPr>
        <w:t>SIRS Notification #3</w:t>
      </w:r>
      <w:r w:rsidRPr="002D63C9">
        <w:rPr>
          <w:noProof/>
          <w:lang w:val="en-US"/>
        </w:rPr>
        <w:tab/>
      </w:r>
      <w:r>
        <w:rPr>
          <w:noProof/>
        </w:rPr>
        <w:fldChar w:fldCharType="begin"/>
      </w:r>
      <w:r w:rsidRPr="002D63C9">
        <w:rPr>
          <w:noProof/>
          <w:lang w:val="en-US"/>
        </w:rPr>
        <w:instrText xml:space="preserve"> PAGEREF _Toc27474113 \h </w:instrText>
      </w:r>
      <w:r>
        <w:rPr>
          <w:noProof/>
        </w:rPr>
      </w:r>
      <w:r>
        <w:rPr>
          <w:noProof/>
        </w:rPr>
        <w:fldChar w:fldCharType="separate"/>
      </w:r>
      <w:r w:rsidR="005A2487">
        <w:rPr>
          <w:noProof/>
          <w:lang w:val="en-US"/>
        </w:rPr>
        <w:t>16</w:t>
      </w:r>
      <w:r>
        <w:rPr>
          <w:noProof/>
        </w:rPr>
        <w:fldChar w:fldCharType="end"/>
      </w:r>
    </w:p>
    <w:p w14:paraId="7CE813F2" w14:textId="442C622F" w:rsidR="00BD1776" w:rsidRPr="00F24ABB" w:rsidRDefault="00E4173C">
      <w:pPr>
        <w:pStyle w:val="berschrift1"/>
      </w:pPr>
      <w:r w:rsidRPr="00F24ABB">
        <w:rPr>
          <w:b w:val="0"/>
          <w:bCs w:val="0"/>
          <w:caps/>
          <w:u w:val="single"/>
        </w:rPr>
        <w:lastRenderedPageBreak/>
        <w:fldChar w:fldCharType="end"/>
      </w:r>
      <w:bookmarkStart w:id="1" w:name="_Toc478557112"/>
      <w:bookmarkStart w:id="2" w:name="_Toc27474093"/>
      <w:r w:rsidR="00BD1776" w:rsidRPr="007A090D">
        <w:t>Summary</w:t>
      </w:r>
      <w:bookmarkEnd w:id="1"/>
      <w:bookmarkEnd w:id="2"/>
    </w:p>
    <w:p w14:paraId="4123D972" w14:textId="247F0029" w:rsidR="007A090D" w:rsidRPr="007A090D" w:rsidRDefault="007A090D" w:rsidP="007A090D">
      <w:pPr>
        <w:rPr>
          <w:lang w:val="en-US"/>
        </w:rPr>
      </w:pPr>
      <w:r w:rsidRPr="007A090D">
        <w:rPr>
          <w:lang w:val="en-US"/>
        </w:rPr>
        <w:t xml:space="preserve">The aim of this </w:t>
      </w:r>
      <w:r w:rsidR="00A66513">
        <w:rPr>
          <w:i/>
          <w:lang w:val="en-US"/>
        </w:rPr>
        <w:t>how-to</w:t>
      </w:r>
      <w:r w:rsidR="00A66513" w:rsidRPr="007A090D">
        <w:rPr>
          <w:lang w:val="en-US"/>
        </w:rPr>
        <w:t xml:space="preserve"> </w:t>
      </w:r>
      <w:r w:rsidRPr="008F43EA">
        <w:rPr>
          <w:lang w:val="en-US"/>
        </w:rPr>
        <w:t xml:space="preserve">instruction manual is to show how to call </w:t>
      </w:r>
      <w:r w:rsidR="008F43EA" w:rsidRPr="008F43EA">
        <w:rPr>
          <w:lang w:val="en-US"/>
        </w:rPr>
        <w:t xml:space="preserve">Arden Syntax Medical Logic Modules (MLMs) deployed on an </w:t>
      </w:r>
      <w:hyperlink r:id="rId8" w:history="1">
        <w:r w:rsidR="008F43EA" w:rsidRPr="008F43EA">
          <w:rPr>
            <w:rStyle w:val="Hyperlink"/>
            <w:rFonts w:cs="Calibri"/>
            <w:sz w:val="23"/>
            <w:szCs w:val="23"/>
            <w:u w:val="none"/>
            <w:lang w:val="en-US"/>
          </w:rPr>
          <w:t>A</w:t>
        </w:r>
        <w:r w:rsidR="008F43EA" w:rsidRPr="008F43EA">
          <w:rPr>
            <w:rStyle w:val="Hyperlink"/>
            <w:rFonts w:cs="Calibri"/>
            <w:sz w:val="20"/>
            <w:szCs w:val="18"/>
            <w:u w:val="none"/>
            <w:lang w:val="en-US"/>
          </w:rPr>
          <w:t>RDEN</w:t>
        </w:r>
        <w:r w:rsidR="008F43EA" w:rsidRPr="008F43EA">
          <w:rPr>
            <w:rStyle w:val="Hyperlink"/>
            <w:rFonts w:cs="Calibri"/>
            <w:sz w:val="23"/>
            <w:szCs w:val="23"/>
            <w:u w:val="none"/>
            <w:lang w:val="en-US"/>
          </w:rPr>
          <w:t>S</w:t>
        </w:r>
        <w:r w:rsidR="008F43EA" w:rsidRPr="008F43EA">
          <w:rPr>
            <w:rStyle w:val="Hyperlink"/>
            <w:rFonts w:cs="Calibri"/>
            <w:sz w:val="20"/>
            <w:szCs w:val="18"/>
            <w:u w:val="none"/>
            <w:lang w:val="en-US"/>
          </w:rPr>
          <w:t>UITE</w:t>
        </w:r>
      </w:hyperlink>
      <w:r w:rsidR="008F43EA" w:rsidRPr="008F43EA">
        <w:rPr>
          <w:lang w:val="en-US"/>
        </w:rPr>
        <w:t xml:space="preserve"> Server and how to handle their return values </w:t>
      </w:r>
      <w:r w:rsidRPr="008F43EA">
        <w:rPr>
          <w:lang w:val="en-US"/>
        </w:rPr>
        <w:t>using Representational State Transfer (REST) or Simple Object Access Protocol (SOAP) web-service communication protocols.</w:t>
      </w:r>
      <w:r w:rsidR="0002382C">
        <w:rPr>
          <w:lang w:val="en-US"/>
        </w:rPr>
        <w:t xml:space="preserve"> </w:t>
      </w:r>
    </w:p>
    <w:p w14:paraId="6AD5A9B3" w14:textId="60A8F55B" w:rsidR="004D3EF4" w:rsidRPr="00AA1FB2" w:rsidRDefault="00A66513" w:rsidP="007A090D">
      <w:pPr>
        <w:rPr>
          <w:lang w:val="en-US"/>
        </w:rPr>
      </w:pPr>
      <w:bookmarkStart w:id="3" w:name="_Toc27474094"/>
      <w:r>
        <w:rPr>
          <w:rStyle w:val="berschrift1Zchn"/>
          <w:rFonts w:eastAsia="Arial Unicode MS"/>
        </w:rPr>
        <w:t>Document I</w:t>
      </w:r>
      <w:r w:rsidR="004D3EF4" w:rsidRPr="007A090D">
        <w:rPr>
          <w:rStyle w:val="berschrift1Zchn"/>
          <w:rFonts w:eastAsia="Arial Unicode MS"/>
        </w:rPr>
        <w:t>nformation</w:t>
      </w:r>
      <w:bookmarkEnd w:id="3"/>
    </w:p>
    <w:p w14:paraId="50596A29" w14:textId="4FEAA4C7" w:rsidR="004D3EF4" w:rsidRPr="00F24ABB" w:rsidRDefault="00A66513" w:rsidP="008F31A0">
      <w:pPr>
        <w:pStyle w:val="berschrift2"/>
        <w:rPr>
          <w:lang w:val="en-US"/>
        </w:rPr>
      </w:pPr>
      <w:bookmarkStart w:id="4" w:name="_Toc27474095"/>
      <w:r>
        <w:rPr>
          <w:lang w:val="en-US"/>
        </w:rPr>
        <w:t>Target A</w:t>
      </w:r>
      <w:r w:rsidR="004D3EF4" w:rsidRPr="00F24ABB">
        <w:rPr>
          <w:lang w:val="en-US"/>
        </w:rPr>
        <w:t>udience</w:t>
      </w:r>
      <w:bookmarkEnd w:id="4"/>
    </w:p>
    <w:p w14:paraId="50F9DADA" w14:textId="1EB3554E" w:rsidR="00D13550" w:rsidRPr="00A1761B" w:rsidRDefault="00A1761B" w:rsidP="00D13550">
      <w:pPr>
        <w:pStyle w:val="Textkrper"/>
        <w:rPr>
          <w:lang w:val="en-US"/>
        </w:rPr>
      </w:pPr>
      <w:r w:rsidRPr="008F43EA">
        <w:rPr>
          <w:lang w:val="en-US"/>
        </w:rPr>
        <w:t xml:space="preserve">This instruction manual was created for </w:t>
      </w:r>
      <w:r w:rsidRPr="008F43EA">
        <w:rPr>
          <w:rFonts w:cs="Calibri"/>
          <w:sz w:val="23"/>
          <w:szCs w:val="23"/>
          <w:lang w:val="en-US"/>
        </w:rPr>
        <w:t>A</w:t>
      </w:r>
      <w:r w:rsidRPr="008F43EA">
        <w:rPr>
          <w:rFonts w:cs="Calibri"/>
          <w:sz w:val="20"/>
          <w:szCs w:val="18"/>
          <w:lang w:val="en-US"/>
        </w:rPr>
        <w:t>RDEN</w:t>
      </w:r>
      <w:r w:rsidRPr="008F43EA">
        <w:rPr>
          <w:rFonts w:cs="Calibri"/>
          <w:sz w:val="23"/>
          <w:szCs w:val="23"/>
          <w:lang w:val="en-US"/>
        </w:rPr>
        <w:t>S</w:t>
      </w:r>
      <w:r w:rsidRPr="008F43EA">
        <w:rPr>
          <w:rFonts w:cs="Calibri"/>
          <w:sz w:val="20"/>
          <w:szCs w:val="18"/>
          <w:lang w:val="en-US"/>
        </w:rPr>
        <w:t xml:space="preserve">UITE </w:t>
      </w:r>
      <w:r w:rsidRPr="008F43EA">
        <w:rPr>
          <w:lang w:val="en-US"/>
        </w:rPr>
        <w:t>Server users and developers interested in developing</w:t>
      </w:r>
      <w:r w:rsidR="008F43EA">
        <w:rPr>
          <w:lang w:val="en-US"/>
        </w:rPr>
        <w:t>, deploying, and using</w:t>
      </w:r>
      <w:r w:rsidRPr="008F43EA">
        <w:rPr>
          <w:lang w:val="en-US"/>
        </w:rPr>
        <w:t xml:space="preserve"> MLMs</w:t>
      </w:r>
      <w:r w:rsidR="008F43EA">
        <w:rPr>
          <w:lang w:val="en-US"/>
        </w:rPr>
        <w:t xml:space="preserve"> as well as using already </w:t>
      </w:r>
      <w:r w:rsidRPr="008F43EA">
        <w:rPr>
          <w:lang w:val="en-US"/>
        </w:rPr>
        <w:t xml:space="preserve">deployed </w:t>
      </w:r>
      <w:r w:rsidR="008F43EA" w:rsidRPr="008F43EA">
        <w:rPr>
          <w:lang w:val="en-US"/>
        </w:rPr>
        <w:t xml:space="preserve">MLMs </w:t>
      </w:r>
      <w:r w:rsidRPr="008F43EA">
        <w:rPr>
          <w:lang w:val="en-US"/>
        </w:rPr>
        <w:t xml:space="preserve">on an </w:t>
      </w:r>
      <w:r w:rsidRPr="008F43EA">
        <w:rPr>
          <w:rFonts w:cs="Calibri"/>
          <w:sz w:val="23"/>
          <w:szCs w:val="23"/>
          <w:lang w:val="en-US"/>
        </w:rPr>
        <w:t>A</w:t>
      </w:r>
      <w:r w:rsidRPr="008F43EA">
        <w:rPr>
          <w:rFonts w:cs="Calibri"/>
          <w:sz w:val="20"/>
          <w:szCs w:val="18"/>
          <w:lang w:val="en-US"/>
        </w:rPr>
        <w:t>RDEN</w:t>
      </w:r>
      <w:r w:rsidRPr="008F43EA">
        <w:rPr>
          <w:rFonts w:cs="Calibri"/>
          <w:sz w:val="23"/>
          <w:szCs w:val="23"/>
          <w:lang w:val="en-US"/>
        </w:rPr>
        <w:t>S</w:t>
      </w:r>
      <w:r w:rsidRPr="008F43EA">
        <w:rPr>
          <w:rFonts w:cs="Calibri"/>
          <w:sz w:val="20"/>
          <w:szCs w:val="18"/>
          <w:lang w:val="en-US"/>
        </w:rPr>
        <w:t xml:space="preserve">UITE </w:t>
      </w:r>
      <w:r w:rsidRPr="008F43EA">
        <w:rPr>
          <w:lang w:val="en-US"/>
        </w:rPr>
        <w:t>Server.</w:t>
      </w:r>
    </w:p>
    <w:p w14:paraId="6FCFD9AB" w14:textId="63B3F84E" w:rsidR="004D3EF4" w:rsidRPr="00F24ABB" w:rsidRDefault="004D3EF4" w:rsidP="004D3EF4">
      <w:pPr>
        <w:pStyle w:val="berschrift2"/>
        <w:rPr>
          <w:lang w:val="en-US"/>
        </w:rPr>
      </w:pPr>
      <w:bookmarkStart w:id="5" w:name="_Toc27474096"/>
      <w:r w:rsidRPr="00F24ABB">
        <w:rPr>
          <w:lang w:val="en-US"/>
        </w:rPr>
        <w:t>Impr</w:t>
      </w:r>
      <w:bookmarkEnd w:id="5"/>
      <w:r w:rsidR="00596568">
        <w:rPr>
          <w:lang w:val="en-US"/>
        </w:rPr>
        <w:t>int</w:t>
      </w:r>
    </w:p>
    <w:p w14:paraId="6D9AED7E" w14:textId="42D03F08" w:rsidR="00A66513" w:rsidRPr="00F24ABB" w:rsidRDefault="00A66513" w:rsidP="00A66513">
      <w:pPr>
        <w:pStyle w:val="Textkrper"/>
        <w:rPr>
          <w:lang w:val="en-US"/>
        </w:rPr>
      </w:pPr>
      <w:r w:rsidRPr="00F24ABB">
        <w:rPr>
          <w:lang w:val="en-US"/>
        </w:rPr>
        <w:t>Media owners, editors, publishers:</w:t>
      </w:r>
      <w:r w:rsidRPr="00F24ABB">
        <w:rPr>
          <w:lang w:val="en-US"/>
        </w:rPr>
        <w:br/>
        <w:t>Medexter Healthcare GmbH, Borschkegasse 7/5, 1090 Vienna, Austria</w:t>
      </w:r>
      <w:r w:rsidRPr="00F24ABB">
        <w:rPr>
          <w:lang w:val="en-US"/>
        </w:rPr>
        <w:br/>
        <w:t xml:space="preserve">Telephone: +43-1-968 03 24, Fax: +43-1-968 09 22, </w:t>
      </w:r>
      <w:r w:rsidR="005659CC">
        <w:rPr>
          <w:lang w:val="en-US"/>
        </w:rPr>
        <w:t>Website</w:t>
      </w:r>
      <w:r w:rsidRPr="002B7273">
        <w:rPr>
          <w:lang w:val="en-US"/>
        </w:rPr>
        <w:t xml:space="preserve">: </w:t>
      </w:r>
      <w:hyperlink r:id="rId9" w:history="1">
        <w:r w:rsidR="002B7273" w:rsidRPr="002B7273">
          <w:rPr>
            <w:rStyle w:val="Hyperlink"/>
            <w:u w:val="none"/>
            <w:lang w:val="en-US"/>
          </w:rPr>
          <w:t>www.medexter.com</w:t>
        </w:r>
      </w:hyperlink>
      <w:r w:rsidRPr="00F24ABB">
        <w:rPr>
          <w:lang w:val="en-US"/>
        </w:rPr>
        <w:br/>
        <w:t xml:space="preserve">Email: </w:t>
      </w:r>
      <w:hyperlink r:id="rId10" w:history="1">
        <w:r w:rsidRPr="001345A3">
          <w:rPr>
            <w:rStyle w:val="Hyperlink"/>
            <w:u w:val="none"/>
            <w:lang w:val="en-US"/>
          </w:rPr>
          <w:t>office@medexter.com</w:t>
        </w:r>
      </w:hyperlink>
      <w:r>
        <w:rPr>
          <w:lang w:val="en-US"/>
        </w:rPr>
        <w:br/>
      </w:r>
      <w:r w:rsidRPr="00F24ABB">
        <w:rPr>
          <w:lang w:val="en-US"/>
        </w:rPr>
        <w:t>CEO</w:t>
      </w:r>
      <w:r w:rsidR="005A2487">
        <w:rPr>
          <w:lang w:val="en-US"/>
        </w:rPr>
        <w:t xml:space="preserve"> &amp; Scientific Director</w:t>
      </w:r>
      <w:r w:rsidRPr="00F24ABB">
        <w:rPr>
          <w:lang w:val="en-US"/>
        </w:rPr>
        <w:t>: Klaus-Peter Adlassnig, PhD, MSc</w:t>
      </w:r>
    </w:p>
    <w:p w14:paraId="6B95E518" w14:textId="77777777" w:rsidR="00A66513" w:rsidRPr="00F24ABB" w:rsidRDefault="00A66513" w:rsidP="00A66513">
      <w:pPr>
        <w:pStyle w:val="Textkrper"/>
        <w:rPr>
          <w:lang w:val="en-US"/>
        </w:rPr>
      </w:pPr>
      <w:r w:rsidRPr="00F24ABB">
        <w:rPr>
          <w:lang w:val="en-US"/>
        </w:rPr>
        <w:t>Editorial, project management, coordination:</w:t>
      </w:r>
      <w:r w:rsidRPr="00F24ABB">
        <w:rPr>
          <w:lang w:val="en-US"/>
        </w:rPr>
        <w:br/>
        <w:t>Klaus-Peter Adlassnig, PhD, MSc</w:t>
      </w:r>
    </w:p>
    <w:p w14:paraId="7082C054" w14:textId="77777777" w:rsidR="00A66513" w:rsidRPr="00F24ABB" w:rsidRDefault="00A66513" w:rsidP="00A66513">
      <w:pPr>
        <w:pStyle w:val="Textkrper"/>
        <w:rPr>
          <w:lang w:val="en-US"/>
        </w:rPr>
      </w:pPr>
      <w:r w:rsidRPr="00F24ABB">
        <w:rPr>
          <w:lang w:val="en-US"/>
        </w:rPr>
        <w:t>Figures: © Medexter Healthcare GmbH</w:t>
      </w:r>
    </w:p>
    <w:p w14:paraId="63194508" w14:textId="77777777" w:rsidR="00A66513" w:rsidRPr="00F24ABB" w:rsidRDefault="00A66513" w:rsidP="00A66513">
      <w:pPr>
        <w:pStyle w:val="Textkrper"/>
        <w:rPr>
          <w:lang w:val="en-US"/>
        </w:rPr>
      </w:pPr>
      <w:r w:rsidRPr="00F24ABB">
        <w:rPr>
          <w:lang w:val="en-US"/>
        </w:rPr>
        <w:t>Use: This document contains the intellectual property of Medexter Healthcare GmbH. The use for educational purposes without license and usage fees is permitted. Other kinds of use and reproduction are subject to the approval of the media owner.</w:t>
      </w:r>
    </w:p>
    <w:p w14:paraId="5B7A411C" w14:textId="12D1BEBF" w:rsidR="00A66513" w:rsidRPr="00F24ABB" w:rsidRDefault="00A66513" w:rsidP="00A66513">
      <w:pPr>
        <w:pStyle w:val="Textkrper"/>
        <w:rPr>
          <w:lang w:val="en-US"/>
        </w:rPr>
      </w:pPr>
      <w:r w:rsidRPr="00F24ABB">
        <w:rPr>
          <w:lang w:val="en-US"/>
        </w:rPr>
        <w:t xml:space="preserve">Vienna, </w:t>
      </w:r>
      <w:r w:rsidR="00596568">
        <w:rPr>
          <w:lang w:val="en-US"/>
        </w:rPr>
        <w:t>June 2023</w:t>
      </w:r>
    </w:p>
    <w:p w14:paraId="7C20BD03" w14:textId="7D062B51" w:rsidR="00A66513" w:rsidRPr="00F24ABB" w:rsidRDefault="00A66513" w:rsidP="00A66513">
      <w:pPr>
        <w:pStyle w:val="Textkrper"/>
        <w:rPr>
          <w:lang w:val="en-US"/>
        </w:rPr>
      </w:pPr>
      <w:r w:rsidRPr="00F24ABB">
        <w:rPr>
          <w:lang w:val="en-US"/>
        </w:rPr>
        <w:t xml:space="preserve">Version: </w:t>
      </w:r>
      <w:sdt>
        <w:sdtPr>
          <w:rPr>
            <w:lang w:val="en-US"/>
          </w:rPr>
          <w:alias w:val="Version"/>
          <w:tag w:val="Version"/>
          <w:id w:val="600846928"/>
          <w:placeholder>
            <w:docPart w:val="F4D54764CB2C4571BC501BF8EB50364C"/>
          </w:placeholder>
        </w:sdtPr>
        <w:sdtContent>
          <w:r w:rsidR="00D15D54">
            <w:rPr>
              <w:lang w:val="en-US"/>
            </w:rPr>
            <w:t>1.</w:t>
          </w:r>
          <w:r w:rsidR="00596568">
            <w:rPr>
              <w:lang w:val="en-US"/>
            </w:rPr>
            <w:t>6</w:t>
          </w:r>
        </w:sdtContent>
      </w:sdt>
    </w:p>
    <w:p w14:paraId="0F00273C" w14:textId="55A38994" w:rsidR="00A66513" w:rsidRPr="00F24ABB" w:rsidRDefault="00A66513" w:rsidP="00A66513">
      <w:pPr>
        <w:pStyle w:val="Textkrper"/>
        <w:rPr>
          <w:lang w:val="en-US"/>
        </w:rPr>
      </w:pPr>
      <w:r w:rsidRPr="00F24ABB">
        <w:rPr>
          <w:lang w:val="en-US"/>
        </w:rPr>
        <w:t>Download at</w:t>
      </w:r>
      <w:r w:rsidRPr="007962A4">
        <w:rPr>
          <w:lang w:val="en-US"/>
        </w:rPr>
        <w:t xml:space="preserve"> </w:t>
      </w:r>
      <w:hyperlink r:id="rId11" w:history="1">
        <w:r w:rsidRPr="001345A3">
          <w:rPr>
            <w:rStyle w:val="Hyperlink"/>
            <w:u w:val="none"/>
            <w:lang w:val="en-US"/>
          </w:rPr>
          <w:t>www.medexter.com</w:t>
        </w:r>
      </w:hyperlink>
    </w:p>
    <w:p w14:paraId="0AE05A6A" w14:textId="413B22D3" w:rsidR="00FE7AB7" w:rsidRPr="00F24ABB" w:rsidRDefault="00FE7AB7">
      <w:pPr>
        <w:widowControl/>
        <w:suppressAutoHyphens w:val="0"/>
        <w:spacing w:line="240" w:lineRule="auto"/>
        <w:jc w:val="left"/>
        <w:rPr>
          <w:lang w:val="en-US"/>
        </w:rPr>
      </w:pPr>
      <w:r w:rsidRPr="00F24ABB">
        <w:rPr>
          <w:lang w:val="en-US"/>
        </w:rPr>
        <w:br w:type="page"/>
      </w:r>
    </w:p>
    <w:p w14:paraId="14B3D86A" w14:textId="5282133A" w:rsidR="00FE7AB7" w:rsidRPr="00F24ABB" w:rsidRDefault="00FE7AB7" w:rsidP="00FE7AB7">
      <w:pPr>
        <w:pStyle w:val="berschrift1"/>
      </w:pPr>
      <w:bookmarkStart w:id="6" w:name="_Toc27474097"/>
      <w:r w:rsidRPr="00F24ABB">
        <w:lastRenderedPageBreak/>
        <w:t>Introduction</w:t>
      </w:r>
      <w:bookmarkEnd w:id="6"/>
    </w:p>
    <w:p w14:paraId="3B8A86E7" w14:textId="13EF1876" w:rsidR="00FE7AB7" w:rsidRPr="00F24ABB" w:rsidRDefault="00A66513" w:rsidP="00CF75E8">
      <w:pPr>
        <w:rPr>
          <w:szCs w:val="20"/>
          <w:lang w:val="en-US"/>
        </w:rPr>
      </w:pPr>
      <w:r w:rsidRPr="00F24ABB">
        <w:rPr>
          <w:b/>
          <w:noProof/>
          <w:szCs w:val="20"/>
          <w:lang w:val="de-AT" w:eastAsia="de-AT"/>
        </w:rPr>
        <mc:AlternateContent>
          <mc:Choice Requires="wps">
            <w:drawing>
              <wp:anchor distT="45720" distB="45720" distL="114300" distR="114300" simplePos="0" relativeHeight="251665408" behindDoc="0" locked="0" layoutInCell="1" allowOverlap="1" wp14:anchorId="568A30F8" wp14:editId="1299E5E3">
                <wp:simplePos x="0" y="0"/>
                <wp:positionH relativeFrom="margin">
                  <wp:posOffset>2540</wp:posOffset>
                </wp:positionH>
                <wp:positionV relativeFrom="paragraph">
                  <wp:posOffset>1059180</wp:posOffset>
                </wp:positionV>
                <wp:extent cx="5835015" cy="2939415"/>
                <wp:effectExtent l="0" t="0" r="13335" b="13335"/>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2939415"/>
                        </a:xfrm>
                        <a:prstGeom prst="rect">
                          <a:avLst/>
                        </a:prstGeom>
                        <a:solidFill>
                          <a:srgbClr val="FFFFFF"/>
                        </a:solidFill>
                        <a:ln w="6350">
                          <a:solidFill>
                            <a:schemeClr val="tx1">
                              <a:lumMod val="50000"/>
                              <a:lumOff val="50000"/>
                            </a:schemeClr>
                          </a:solidFill>
                          <a:miter lim="800000"/>
                          <a:headEnd/>
                          <a:tailEnd/>
                        </a:ln>
                      </wps:spPr>
                      <wps:txbx>
                        <w:txbxContent>
                          <w:p w14:paraId="06B2E0C3" w14:textId="77777777" w:rsidR="00A87498" w:rsidRPr="00747F5F" w:rsidRDefault="00A87498" w:rsidP="00A66513">
                            <w:pPr>
                              <w:rPr>
                                <w:b/>
                                <w:lang w:val="en-US" w:eastAsia="en-US"/>
                                <w14:textOutline w14:w="3175" w14:cap="rnd" w14:cmpd="sng" w14:algn="ctr">
                                  <w14:solidFill>
                                    <w14:schemeClr w14:val="tx1">
                                      <w14:lumMod w14:val="50000"/>
                                      <w14:lumOff w14:val="50000"/>
                                    </w14:schemeClr>
                                  </w14:solidFill>
                                  <w14:prstDash w14:val="solid"/>
                                  <w14:bevel/>
                                </w14:textOutline>
                              </w:rPr>
                            </w:pPr>
                            <w:r w:rsidRPr="00747F5F">
                              <w:rPr>
                                <w:b/>
                                <w:lang w:val="en-US" w:eastAsia="en-US"/>
                              </w:rPr>
                              <w:t>SIRS Notification</w:t>
                            </w:r>
                          </w:p>
                          <w:p w14:paraId="17653F22" w14:textId="77777777" w:rsidR="00A87498" w:rsidRPr="00F334AE" w:rsidRDefault="00A87498" w:rsidP="00A66513">
                            <w:pPr>
                              <w:rPr>
                                <w:lang w:val="en-US" w:eastAsia="en-US"/>
                                <w14:textOutline w14:w="6350" w14:cap="rnd" w14:cmpd="sng" w14:algn="ctr">
                                  <w14:solidFill>
                                    <w14:schemeClr w14:val="tx1">
                                      <w14:lumMod w14:val="50000"/>
                                      <w14:lumOff w14:val="50000"/>
                                    </w14:schemeClr>
                                  </w14:solidFill>
                                  <w14:prstDash w14:val="solid"/>
                                  <w14:bevel/>
                                </w14:textOutline>
                              </w:rPr>
                            </w:pPr>
                            <w:r w:rsidRPr="00F334AE">
                              <w:rPr>
                                <w:lang w:val="en-US" w:eastAsia="en-US"/>
                              </w:rPr>
                              <w:t>ALERT if ≥ 2 Criteria</w:t>
                            </w:r>
                          </w:p>
                          <w:p w14:paraId="2233A7DC" w14:textId="77777777" w:rsidR="00A87498" w:rsidRPr="00F334AE" w:rsidRDefault="00A87498" w:rsidP="00A66513">
                            <w:pPr>
                              <w:rPr>
                                <w:lang w:val="en-US"/>
                              </w:rPr>
                            </w:pPr>
                            <w:r w:rsidRPr="00F334AE">
                              <w:rPr>
                                <w:lang w:val="en-US"/>
                              </w:rPr>
                              <w:t>Temperature &gt; 38°C (100.4°F) or &lt; 36°C (96.8°F)</w:t>
                            </w:r>
                            <w:r w:rsidRPr="00F334AE">
                              <w:rPr>
                                <w:lang w:val="en-US"/>
                              </w:rPr>
                              <w:br/>
                              <w:t>and/or</w:t>
                            </w:r>
                          </w:p>
                          <w:p w14:paraId="32BB78B7" w14:textId="77777777" w:rsidR="00A87498" w:rsidRPr="00F334AE" w:rsidRDefault="00A87498" w:rsidP="00A66513">
                            <w:pPr>
                              <w:rPr>
                                <w:lang w:val="en-US"/>
                              </w:rPr>
                            </w:pPr>
                            <w:r w:rsidRPr="00F334AE">
                              <w:rPr>
                                <w:lang w:val="en-US"/>
                              </w:rPr>
                              <w:t>Heart rate &gt; 90 beats per minute</w:t>
                            </w:r>
                            <w:r w:rsidRPr="00F334AE">
                              <w:rPr>
                                <w:lang w:val="en-US"/>
                              </w:rPr>
                              <w:br/>
                              <w:t>and/or</w:t>
                            </w:r>
                          </w:p>
                          <w:p w14:paraId="5D12DD7E" w14:textId="77777777" w:rsidR="00A87498" w:rsidRPr="00F334AE" w:rsidRDefault="00A87498" w:rsidP="00A66513">
                            <w:pPr>
                              <w:rPr>
                                <w:lang w:val="en-US"/>
                              </w:rPr>
                            </w:pPr>
                            <w:r w:rsidRPr="00F334AE">
                              <w:rPr>
                                <w:lang w:val="en-US"/>
                              </w:rPr>
                              <w:t>Respiratory rate &gt; 20 breaths per minute or arterial carbon dioxide tension (PaCO2) &lt; 32 mm Hg</w:t>
                            </w:r>
                            <w:r>
                              <w:rPr>
                                <w:lang w:val="en-US"/>
                              </w:rPr>
                              <w:br/>
                            </w:r>
                            <w:r w:rsidRPr="00F334AE">
                              <w:rPr>
                                <w:lang w:val="en-US"/>
                              </w:rPr>
                              <w:t>and/or</w:t>
                            </w:r>
                          </w:p>
                          <w:p w14:paraId="37C822E2" w14:textId="77777777" w:rsidR="00A87498" w:rsidRPr="00F334AE" w:rsidRDefault="00A87498" w:rsidP="00A66513">
                            <w:pPr>
                              <w:rPr>
                                <w:lang w:val="en-US"/>
                              </w:rPr>
                            </w:pPr>
                            <w:r w:rsidRPr="00F334AE">
                              <w:rPr>
                                <w:lang w:val="en-US"/>
                              </w:rPr>
                              <w:t>White blood cell count (&gt;12,000/µL or &lt; 4,000/µL or &gt;10% immature [band] forms)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8A30F8" id="_x0000_s1028" type="#_x0000_t202" style="position:absolute;left:0;text-align:left;margin-left:.2pt;margin-top:83.4pt;width:459.45pt;height:231.4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CTyMQIAAGEEAAAOAAAAZHJzL2Uyb0RvYy54bWysVNtu2zAMfR+wfxD0vthJky4x4hRdugwD&#10;ugvQ7QNkWY6FSaImKbG7ry8lu2nSvQ3zgyCK0iF5Dun1Ta8VOQrnJZiSTic5JcJwqKXZl/Tnj927&#10;JSU+MFMzBUaU9FF4erN5+2bd2ULMoAVVC0cQxPiisyVtQ7BFlnneCs38BKww6GzAaRbQdPusdqxD&#10;dK2yWZ5fZx242jrgwns8vRucdJPwm0bw8K1pvAhElRRzC2l1aa3imm3WrNg7ZlvJxzTYP2ShmTQY&#10;9AR1xwIjByf/gtKSO/DQhAkHnUHTSC5SDVjNNH9VzUPLrEi1IDnenmjy/w+Wfz0+2O+OhP4D9Chg&#10;KsLbe+C/PDGwbZnZi1vnoGsFqzHwNFKWddYX49NItS98BKm6L1CjyOwQIAH1jdORFayTIDoK8Hgi&#10;XfSBcDxcLK8W+XRBCUffbHW1mqMRY7Di+bl1PnwSoEnclNShqgmeHe99GK4+X4nRPChZ76RSyXD7&#10;aqscOTLsgF36RvSLa8qQrqTXmMrAwAVEbEZxAgn9wJI6aCx3AF7k+A3NhMfYcq+OsZjU0hEllXYR&#10;XMuAQ6CkLukyAo1IkfGPpk4tGphUwx6hlBkliKwP/Ie+6omskcGYRVSkgvoRNXEw9DzOKG5acH8o&#10;6bDfS+p/H5gTlKjPBnVdTefzOCDJmC/ez9Bw557q3MMMR6iSBkqG7TakoYqMG7hF/RuZlHnJZEwZ&#10;+zgRMM5cHJRzO916+TNsngAAAP//AwBQSwMEFAAGAAgAAAAhAETq4NDeAAAACAEAAA8AAABkcnMv&#10;ZG93bnJldi54bWxMj8FqwzAQRO+F/oPYQm+NnDSolmM5hEJOhYKTXHJTpK1tYknGUmL377s9tced&#10;GWbflNvZ9eyOY+yCV7BcZMDQm2A73yg4HfcvObCYtLe6Dx4VfGOEbfX4UOrChsnXeD+khlGJj4VW&#10;0KY0FJxH06LTcREG9OR9hdHpROfYcDvqicpdz1dZJrjTnacPrR7wvUVzPdycgt3HJNe1EZ9ZLsN4&#10;Pu3zujkbpZ6f5t0GWMI5/YXhF5/QoSKmS7h5G1mvYE05UoWgAWTLpXwFdlEgVvINeFXy/wOqHwAA&#10;AP//AwBQSwECLQAUAAYACAAAACEAtoM4kv4AAADhAQAAEwAAAAAAAAAAAAAAAAAAAAAAW0NvbnRl&#10;bnRfVHlwZXNdLnhtbFBLAQItABQABgAIAAAAIQA4/SH/1gAAAJQBAAALAAAAAAAAAAAAAAAAAC8B&#10;AABfcmVscy8ucmVsc1BLAQItABQABgAIAAAAIQA4JCTyMQIAAGEEAAAOAAAAAAAAAAAAAAAAAC4C&#10;AABkcnMvZTJvRG9jLnhtbFBLAQItABQABgAIAAAAIQBE6uDQ3gAAAAgBAAAPAAAAAAAAAAAAAAAA&#10;AIsEAABkcnMvZG93bnJldi54bWxQSwUGAAAAAAQABADzAAAAlgUAAAAA&#10;" strokecolor="gray [1629]" strokeweight=".5pt">
                <v:textbox>
                  <w:txbxContent>
                    <w:p w14:paraId="06B2E0C3" w14:textId="77777777" w:rsidR="00A87498" w:rsidRPr="00747F5F" w:rsidRDefault="00A87498" w:rsidP="00A66513">
                      <w:pPr>
                        <w:rPr>
                          <w:b/>
                          <w:lang w:val="en-US" w:eastAsia="en-US"/>
                          <w14:textOutline w14:w="3175" w14:cap="rnd" w14:cmpd="sng" w14:algn="ctr">
                            <w14:solidFill>
                              <w14:schemeClr w14:val="tx1">
                                <w14:lumMod w14:val="50000"/>
                                <w14:lumOff w14:val="50000"/>
                              </w14:schemeClr>
                            </w14:solidFill>
                            <w14:prstDash w14:val="solid"/>
                            <w14:bevel/>
                          </w14:textOutline>
                        </w:rPr>
                      </w:pPr>
                      <w:r w:rsidRPr="00747F5F">
                        <w:rPr>
                          <w:b/>
                          <w:lang w:val="en-US" w:eastAsia="en-US"/>
                        </w:rPr>
                        <w:t>SIRS Notification</w:t>
                      </w:r>
                    </w:p>
                    <w:p w14:paraId="17653F22" w14:textId="77777777" w:rsidR="00A87498" w:rsidRPr="00F334AE" w:rsidRDefault="00A87498" w:rsidP="00A66513">
                      <w:pPr>
                        <w:rPr>
                          <w:lang w:val="en-US" w:eastAsia="en-US"/>
                          <w14:textOutline w14:w="6350" w14:cap="rnd" w14:cmpd="sng" w14:algn="ctr">
                            <w14:solidFill>
                              <w14:schemeClr w14:val="tx1">
                                <w14:lumMod w14:val="50000"/>
                                <w14:lumOff w14:val="50000"/>
                              </w14:schemeClr>
                            </w14:solidFill>
                            <w14:prstDash w14:val="solid"/>
                            <w14:bevel/>
                          </w14:textOutline>
                        </w:rPr>
                      </w:pPr>
                      <w:r w:rsidRPr="00F334AE">
                        <w:rPr>
                          <w:lang w:val="en-US" w:eastAsia="en-US"/>
                        </w:rPr>
                        <w:t>ALERT if ≥ 2 Criteria</w:t>
                      </w:r>
                    </w:p>
                    <w:p w14:paraId="2233A7DC" w14:textId="77777777" w:rsidR="00A87498" w:rsidRPr="00F334AE" w:rsidRDefault="00A87498" w:rsidP="00A66513">
                      <w:pPr>
                        <w:rPr>
                          <w:lang w:val="en-US"/>
                        </w:rPr>
                      </w:pPr>
                      <w:r w:rsidRPr="00F334AE">
                        <w:rPr>
                          <w:lang w:val="en-US"/>
                        </w:rPr>
                        <w:t>Temperature &gt; 38°C (100.4°F) or &lt; 36°C (96.8°F)</w:t>
                      </w:r>
                      <w:r w:rsidRPr="00F334AE">
                        <w:rPr>
                          <w:lang w:val="en-US"/>
                        </w:rPr>
                        <w:br/>
                        <w:t>and/or</w:t>
                      </w:r>
                    </w:p>
                    <w:p w14:paraId="32BB78B7" w14:textId="77777777" w:rsidR="00A87498" w:rsidRPr="00F334AE" w:rsidRDefault="00A87498" w:rsidP="00A66513">
                      <w:pPr>
                        <w:rPr>
                          <w:lang w:val="en-US"/>
                        </w:rPr>
                      </w:pPr>
                      <w:r w:rsidRPr="00F334AE">
                        <w:rPr>
                          <w:lang w:val="en-US"/>
                        </w:rPr>
                        <w:t>Heart rate &gt; 90 beats per minute</w:t>
                      </w:r>
                      <w:r w:rsidRPr="00F334AE">
                        <w:rPr>
                          <w:lang w:val="en-US"/>
                        </w:rPr>
                        <w:br/>
                        <w:t>and/or</w:t>
                      </w:r>
                    </w:p>
                    <w:p w14:paraId="5D12DD7E" w14:textId="77777777" w:rsidR="00A87498" w:rsidRPr="00F334AE" w:rsidRDefault="00A87498" w:rsidP="00A66513">
                      <w:pPr>
                        <w:rPr>
                          <w:lang w:val="en-US"/>
                        </w:rPr>
                      </w:pPr>
                      <w:r w:rsidRPr="00F334AE">
                        <w:rPr>
                          <w:lang w:val="en-US"/>
                        </w:rPr>
                        <w:t>Respiratory rate &gt; 20 breaths per minute or arterial carbon dioxide tension (PaCO2) &lt; 32 mm Hg</w:t>
                      </w:r>
                      <w:r>
                        <w:rPr>
                          <w:lang w:val="en-US"/>
                        </w:rPr>
                        <w:br/>
                      </w:r>
                      <w:r w:rsidRPr="00F334AE">
                        <w:rPr>
                          <w:lang w:val="en-US"/>
                        </w:rPr>
                        <w:t>and/or</w:t>
                      </w:r>
                    </w:p>
                    <w:p w14:paraId="37C822E2" w14:textId="77777777" w:rsidR="00A87498" w:rsidRPr="00F334AE" w:rsidRDefault="00A87498" w:rsidP="00A66513">
                      <w:pPr>
                        <w:rPr>
                          <w:lang w:val="en-US"/>
                        </w:rPr>
                      </w:pPr>
                      <w:r w:rsidRPr="00F334AE">
                        <w:rPr>
                          <w:lang w:val="en-US"/>
                        </w:rPr>
                        <w:t>White blood cell count (&gt;12,000/µL or &lt; 4,000/µL or &gt;10% immature [band] forms)</w:t>
                      </w:r>
                    </w:p>
                  </w:txbxContent>
                </v:textbox>
                <w10:wrap type="square" anchorx="margin"/>
              </v:shape>
            </w:pict>
          </mc:Fallback>
        </mc:AlternateContent>
      </w:r>
      <w:r w:rsidR="00AA1FB2" w:rsidRPr="00AA1FB2">
        <w:rPr>
          <w:lang w:val="en-US"/>
        </w:rPr>
        <w:t xml:space="preserve">In this </w:t>
      </w:r>
      <w:r w:rsidR="00AA1FB2" w:rsidRPr="001E4CAE">
        <w:rPr>
          <w:i/>
          <w:lang w:val="en-US"/>
        </w:rPr>
        <w:t>how-to</w:t>
      </w:r>
      <w:r w:rsidR="001E4CAE">
        <w:rPr>
          <w:lang w:val="en-US"/>
        </w:rPr>
        <w:t xml:space="preserve"> instruction manual, </w:t>
      </w:r>
      <w:r w:rsidR="00AA1FB2" w:rsidRPr="00AA1FB2">
        <w:rPr>
          <w:lang w:val="en-US"/>
        </w:rPr>
        <w:t>w</w:t>
      </w:r>
      <w:r w:rsidR="00AA1FB2">
        <w:rPr>
          <w:lang w:val="en-US"/>
        </w:rPr>
        <w:t>e</w:t>
      </w:r>
      <w:r>
        <w:rPr>
          <w:lang w:val="en-US"/>
        </w:rPr>
        <w:t xml:space="preserve"> will</w:t>
      </w:r>
      <w:r w:rsidR="00AA1FB2">
        <w:rPr>
          <w:lang w:val="en-US"/>
        </w:rPr>
        <w:t xml:space="preserve"> guide you step-by-</w:t>
      </w:r>
      <w:r w:rsidR="00AA1FB2" w:rsidRPr="00083574">
        <w:rPr>
          <w:lang w:val="en-US"/>
        </w:rPr>
        <w:t xml:space="preserve">step in </w:t>
      </w:r>
      <w:r w:rsidRPr="00083574">
        <w:rPr>
          <w:lang w:val="en-US"/>
        </w:rPr>
        <w:t>communicating</w:t>
      </w:r>
      <w:r w:rsidR="00AA1FB2" w:rsidRPr="00083574">
        <w:rPr>
          <w:lang w:val="en-US"/>
        </w:rPr>
        <w:t xml:space="preserve"> with</w:t>
      </w:r>
      <w:r w:rsidR="00AA1FB2">
        <w:rPr>
          <w:lang w:val="en-US"/>
        </w:rPr>
        <w:t xml:space="preserve"> Arden Syntax MLMs deployed on an </w:t>
      </w:r>
      <w:r w:rsidRPr="008947CD">
        <w:rPr>
          <w:sz w:val="23"/>
          <w:szCs w:val="23"/>
          <w:lang w:val="en-US"/>
        </w:rPr>
        <w:t>A</w:t>
      </w:r>
      <w:r w:rsidRPr="008947CD">
        <w:rPr>
          <w:sz w:val="20"/>
          <w:szCs w:val="18"/>
          <w:lang w:val="en-US"/>
        </w:rPr>
        <w:t>RDEN</w:t>
      </w:r>
      <w:r w:rsidRPr="008947CD">
        <w:rPr>
          <w:sz w:val="23"/>
          <w:szCs w:val="23"/>
          <w:lang w:val="en-US"/>
        </w:rPr>
        <w:t>S</w:t>
      </w:r>
      <w:r w:rsidRPr="008947CD">
        <w:rPr>
          <w:sz w:val="20"/>
          <w:szCs w:val="18"/>
          <w:lang w:val="en-US"/>
        </w:rPr>
        <w:t>UITE</w:t>
      </w:r>
      <w:r w:rsidR="00AA1FB2">
        <w:rPr>
          <w:lang w:val="en-US"/>
        </w:rPr>
        <w:t xml:space="preserve"> Server</w:t>
      </w:r>
      <w:r>
        <w:rPr>
          <w:lang w:val="en-US"/>
        </w:rPr>
        <w:t xml:space="preserve"> via web service protocols (REST and SOAP)</w:t>
      </w:r>
      <w:r w:rsidR="00AA1FB2">
        <w:rPr>
          <w:lang w:val="en-US"/>
        </w:rPr>
        <w:t>.</w:t>
      </w:r>
      <w:r w:rsidR="00AA1FB2" w:rsidRPr="00AA1FB2">
        <w:rPr>
          <w:lang w:val="en-US"/>
        </w:rPr>
        <w:t xml:space="preserve"> </w:t>
      </w:r>
      <w:r w:rsidR="00FE7AB7" w:rsidRPr="00F24ABB">
        <w:rPr>
          <w:lang w:val="en-US"/>
        </w:rPr>
        <w:t xml:space="preserve">Throughout this </w:t>
      </w:r>
      <w:r w:rsidR="00AA1FB2">
        <w:rPr>
          <w:i/>
          <w:lang w:val="en-US"/>
        </w:rPr>
        <w:t>how-to</w:t>
      </w:r>
      <w:r w:rsidR="00FE7AB7" w:rsidRPr="00F24ABB">
        <w:rPr>
          <w:lang w:val="en-US"/>
        </w:rPr>
        <w:t xml:space="preserve">, we </w:t>
      </w:r>
      <w:r w:rsidR="00AA1FB2">
        <w:rPr>
          <w:lang w:val="en-US"/>
        </w:rPr>
        <w:t xml:space="preserve">provide </w:t>
      </w:r>
      <w:r w:rsidR="00AA1FB2" w:rsidRPr="00F24ABB">
        <w:rPr>
          <w:lang w:val="en-US"/>
        </w:rPr>
        <w:t xml:space="preserve">MLM </w:t>
      </w:r>
      <w:r w:rsidR="00AA1FB2">
        <w:rPr>
          <w:lang w:val="en-US"/>
        </w:rPr>
        <w:t xml:space="preserve">use case examples </w:t>
      </w:r>
      <w:r w:rsidR="00CF75E8" w:rsidRPr="00F24ABB">
        <w:rPr>
          <w:lang w:val="en-US"/>
        </w:rPr>
        <w:t xml:space="preserve">containing notification rules for </w:t>
      </w:r>
      <w:r w:rsidR="00FE7AB7" w:rsidRPr="00F24ABB">
        <w:rPr>
          <w:lang w:val="en-US"/>
        </w:rPr>
        <w:t>the systemic inflammatory response syndrome (SIRS).</w:t>
      </w:r>
      <w:r w:rsidR="00FE7AB7" w:rsidRPr="00F24ABB">
        <w:rPr>
          <w:szCs w:val="20"/>
          <w:lang w:val="en-US"/>
        </w:rPr>
        <w:t xml:space="preserve"> Clinically, the rules for SIRS notifications are as follows:</w:t>
      </w:r>
    </w:p>
    <w:p w14:paraId="0E55F5DF" w14:textId="4114279F" w:rsidR="006E3D38" w:rsidRPr="00F24ABB" w:rsidRDefault="00FE7AB7" w:rsidP="00CF75E8">
      <w:pPr>
        <w:rPr>
          <w:szCs w:val="20"/>
          <w:lang w:val="en-US"/>
        </w:rPr>
      </w:pPr>
      <w:r w:rsidRPr="00F24ABB">
        <w:rPr>
          <w:lang w:val="en-US"/>
        </w:rPr>
        <w:t>Following these provisions</w:t>
      </w:r>
      <w:r w:rsidRPr="00F24ABB">
        <w:rPr>
          <w:szCs w:val="20"/>
          <w:lang w:val="en-US"/>
        </w:rPr>
        <w:t>,</w:t>
      </w:r>
      <w:r w:rsidR="006E3D38" w:rsidRPr="00F24ABB">
        <w:rPr>
          <w:szCs w:val="20"/>
          <w:lang w:val="en-US"/>
        </w:rPr>
        <w:t xml:space="preserve"> </w:t>
      </w:r>
      <w:r w:rsidR="006E3D38" w:rsidRPr="00F24ABB">
        <w:rPr>
          <w:lang w:val="en-US"/>
        </w:rPr>
        <w:t xml:space="preserve">MLMs were constructed that implement these notification rules and generate </w:t>
      </w:r>
      <w:r w:rsidRPr="00F24ABB">
        <w:rPr>
          <w:szCs w:val="20"/>
          <w:lang w:val="en-US"/>
        </w:rPr>
        <w:t xml:space="preserve">alerts </w:t>
      </w:r>
      <w:r w:rsidR="00CF75E8" w:rsidRPr="00F24ABB">
        <w:rPr>
          <w:szCs w:val="20"/>
          <w:lang w:val="en-US"/>
        </w:rPr>
        <w:t>when patient data match</w:t>
      </w:r>
      <w:r w:rsidRPr="00F24ABB">
        <w:rPr>
          <w:szCs w:val="20"/>
          <w:lang w:val="en-US"/>
        </w:rPr>
        <w:t xml:space="preserve"> these criteria.</w:t>
      </w:r>
    </w:p>
    <w:p w14:paraId="6DD6197E" w14:textId="51F574A5" w:rsidR="00CF75E8" w:rsidRPr="00F24ABB" w:rsidRDefault="00CF75E8" w:rsidP="00CF75E8">
      <w:pPr>
        <w:rPr>
          <w:lang w:val="en-US"/>
        </w:rPr>
      </w:pPr>
      <w:r w:rsidRPr="00F24ABB">
        <w:rPr>
          <w:szCs w:val="20"/>
          <w:lang w:val="en-US"/>
        </w:rPr>
        <w:t xml:space="preserve">In this </w:t>
      </w:r>
      <w:r w:rsidR="00A66513">
        <w:rPr>
          <w:i/>
          <w:szCs w:val="20"/>
          <w:lang w:val="en-US"/>
        </w:rPr>
        <w:t>how-to</w:t>
      </w:r>
      <w:r w:rsidRPr="00F24ABB">
        <w:rPr>
          <w:szCs w:val="20"/>
          <w:lang w:val="en-US"/>
        </w:rPr>
        <w:t>, w</w:t>
      </w:r>
      <w:r w:rsidR="00FE7AB7" w:rsidRPr="00F24ABB">
        <w:rPr>
          <w:lang w:val="en-US"/>
        </w:rPr>
        <w:t xml:space="preserve">e discuss </w:t>
      </w:r>
      <w:r w:rsidR="00A66513">
        <w:rPr>
          <w:lang w:val="en-US"/>
        </w:rPr>
        <w:t xml:space="preserve">three use case </w:t>
      </w:r>
      <w:r w:rsidRPr="00F24ABB">
        <w:rPr>
          <w:lang w:val="en-US"/>
        </w:rPr>
        <w:t>scenarios</w:t>
      </w:r>
      <w:r w:rsidR="00A66513">
        <w:rPr>
          <w:lang w:val="en-US"/>
        </w:rPr>
        <w:t xml:space="preserve"> to show how to </w:t>
      </w:r>
      <w:r w:rsidRPr="00F24ABB">
        <w:rPr>
          <w:lang w:val="en-US"/>
        </w:rPr>
        <w:t xml:space="preserve">call </w:t>
      </w:r>
      <w:r w:rsidR="006E3D38" w:rsidRPr="00F24ABB">
        <w:rPr>
          <w:lang w:val="en-US"/>
        </w:rPr>
        <w:t>these</w:t>
      </w:r>
      <w:r w:rsidR="00FE7AB7" w:rsidRPr="00F24ABB">
        <w:rPr>
          <w:lang w:val="en-US"/>
        </w:rPr>
        <w:t xml:space="preserve"> MLM</w:t>
      </w:r>
      <w:r w:rsidRPr="00F24ABB">
        <w:rPr>
          <w:lang w:val="en-US"/>
        </w:rPr>
        <w:t>s using web-service communication protocols</w:t>
      </w:r>
      <w:r w:rsidR="006E3D38" w:rsidRPr="00F24ABB">
        <w:rPr>
          <w:lang w:val="en-US"/>
        </w:rPr>
        <w:t xml:space="preserve"> and </w:t>
      </w:r>
      <w:r w:rsidR="00A66513">
        <w:rPr>
          <w:lang w:val="en-US"/>
        </w:rPr>
        <w:t xml:space="preserve">how to </w:t>
      </w:r>
      <w:r w:rsidR="006E3D38" w:rsidRPr="00F24ABB">
        <w:rPr>
          <w:lang w:val="en-US"/>
        </w:rPr>
        <w:t>handl</w:t>
      </w:r>
      <w:r w:rsidR="00A66513">
        <w:rPr>
          <w:lang w:val="en-US"/>
        </w:rPr>
        <w:t>e</w:t>
      </w:r>
      <w:r w:rsidR="006E3D38" w:rsidRPr="00F24ABB">
        <w:rPr>
          <w:lang w:val="en-US"/>
        </w:rPr>
        <w:t xml:space="preserve"> </w:t>
      </w:r>
      <w:r w:rsidR="00083574">
        <w:rPr>
          <w:lang w:val="en-US"/>
        </w:rPr>
        <w:t>the MLMs’</w:t>
      </w:r>
      <w:r w:rsidR="006E3D38" w:rsidRPr="00F24ABB">
        <w:rPr>
          <w:lang w:val="en-US"/>
        </w:rPr>
        <w:t xml:space="preserve"> feedback</w:t>
      </w:r>
      <w:r w:rsidRPr="00F24ABB">
        <w:rPr>
          <w:lang w:val="en-US"/>
        </w:rPr>
        <w:t>:</w:t>
      </w:r>
    </w:p>
    <w:p w14:paraId="5298AF9B" w14:textId="7F8166CB" w:rsidR="00CF75E8" w:rsidRPr="00083574" w:rsidRDefault="00CF75E8" w:rsidP="00CF75E8">
      <w:pPr>
        <w:pStyle w:val="Listenabsatz"/>
        <w:numPr>
          <w:ilvl w:val="0"/>
          <w:numId w:val="59"/>
        </w:numPr>
        <w:rPr>
          <w:szCs w:val="20"/>
          <w:lang w:val="en-US"/>
        </w:rPr>
      </w:pPr>
      <w:r w:rsidRPr="00F24ABB">
        <w:rPr>
          <w:lang w:val="en-US"/>
        </w:rPr>
        <w:t>Calling an MLM without</w:t>
      </w:r>
      <w:r w:rsidR="00C22381">
        <w:rPr>
          <w:lang w:val="en-US"/>
        </w:rPr>
        <w:t xml:space="preserve"> supplying any input parameters. A</w:t>
      </w:r>
      <w:r w:rsidRPr="00F24ABB">
        <w:rPr>
          <w:lang w:val="en-US"/>
        </w:rPr>
        <w:t xml:space="preserve">ll data </w:t>
      </w:r>
      <w:r w:rsidRPr="00083574">
        <w:rPr>
          <w:lang w:val="en-US"/>
        </w:rPr>
        <w:t xml:space="preserve">are </w:t>
      </w:r>
      <w:r w:rsidR="00083574" w:rsidRPr="00083574">
        <w:rPr>
          <w:lang w:val="en-US"/>
        </w:rPr>
        <w:t>obtained</w:t>
      </w:r>
      <w:r w:rsidRPr="00083574">
        <w:rPr>
          <w:lang w:val="en-US"/>
        </w:rPr>
        <w:t xml:space="preserve"> from a database</w:t>
      </w:r>
      <w:r w:rsidR="00C22381" w:rsidRPr="00083574">
        <w:rPr>
          <w:lang w:val="en-US"/>
        </w:rPr>
        <w:t>.</w:t>
      </w:r>
    </w:p>
    <w:p w14:paraId="23E56FD5" w14:textId="22517BE6" w:rsidR="00D131C7" w:rsidRPr="00F24ABB" w:rsidRDefault="00CF75E8" w:rsidP="00CF75E8">
      <w:pPr>
        <w:pStyle w:val="Listenabsatz"/>
        <w:numPr>
          <w:ilvl w:val="0"/>
          <w:numId w:val="59"/>
        </w:numPr>
        <w:rPr>
          <w:szCs w:val="20"/>
          <w:lang w:val="en-US"/>
        </w:rPr>
      </w:pPr>
      <w:r w:rsidRPr="00083574">
        <w:rPr>
          <w:lang w:val="en-US"/>
        </w:rPr>
        <w:t xml:space="preserve">Calling an MLM with </w:t>
      </w:r>
      <w:r w:rsidR="00D131C7" w:rsidRPr="00083574">
        <w:rPr>
          <w:lang w:val="en-US"/>
        </w:rPr>
        <w:t xml:space="preserve">one </w:t>
      </w:r>
      <w:r w:rsidR="00C22381" w:rsidRPr="00083574">
        <w:rPr>
          <w:lang w:val="en-US"/>
        </w:rPr>
        <w:t>input parameter.</w:t>
      </w:r>
      <w:r w:rsidRPr="00083574">
        <w:rPr>
          <w:lang w:val="en-US"/>
        </w:rPr>
        <w:t xml:space="preserve"> </w:t>
      </w:r>
      <w:r w:rsidR="00C22381" w:rsidRPr="00083574">
        <w:rPr>
          <w:lang w:val="en-US"/>
        </w:rPr>
        <w:t>This</w:t>
      </w:r>
      <w:r w:rsidR="00D131C7" w:rsidRPr="00083574">
        <w:rPr>
          <w:lang w:val="en-US"/>
        </w:rPr>
        <w:t xml:space="preserve"> </w:t>
      </w:r>
      <w:r w:rsidRPr="00083574">
        <w:rPr>
          <w:lang w:val="en-US"/>
        </w:rPr>
        <w:t xml:space="preserve">parameter </w:t>
      </w:r>
      <w:r w:rsidR="00D131C7" w:rsidRPr="00083574">
        <w:rPr>
          <w:lang w:val="en-US"/>
        </w:rPr>
        <w:t>is</w:t>
      </w:r>
      <w:r w:rsidR="00C22381" w:rsidRPr="00083574">
        <w:rPr>
          <w:lang w:val="en-US"/>
        </w:rPr>
        <w:t xml:space="preserve"> used to select which</w:t>
      </w:r>
      <w:r w:rsidRPr="00083574">
        <w:rPr>
          <w:lang w:val="en-US"/>
        </w:rPr>
        <w:t xml:space="preserve"> </w:t>
      </w:r>
      <w:r w:rsidR="00FE7AB7" w:rsidRPr="00083574">
        <w:rPr>
          <w:lang w:val="en-US"/>
        </w:rPr>
        <w:t>data</w:t>
      </w:r>
      <w:r w:rsidR="00083574">
        <w:rPr>
          <w:lang w:val="en-US"/>
        </w:rPr>
        <w:t xml:space="preserve"> set</w:t>
      </w:r>
      <w:r w:rsidR="00FE7AB7" w:rsidRPr="00F24ABB">
        <w:rPr>
          <w:lang w:val="en-US"/>
        </w:rPr>
        <w:t xml:space="preserve"> </w:t>
      </w:r>
      <w:r w:rsidR="00D131C7" w:rsidRPr="00F24ABB">
        <w:rPr>
          <w:lang w:val="en-US"/>
        </w:rPr>
        <w:t>is read f</w:t>
      </w:r>
      <w:r w:rsidR="00C22381">
        <w:rPr>
          <w:lang w:val="en-US"/>
        </w:rPr>
        <w:t>rom a database.</w:t>
      </w:r>
    </w:p>
    <w:p w14:paraId="338D5042" w14:textId="13C34289" w:rsidR="00FE7AB7" w:rsidRPr="00F24ABB" w:rsidRDefault="00D131C7" w:rsidP="00CF75E8">
      <w:pPr>
        <w:pStyle w:val="Listenabsatz"/>
        <w:numPr>
          <w:ilvl w:val="0"/>
          <w:numId w:val="59"/>
        </w:numPr>
        <w:rPr>
          <w:szCs w:val="20"/>
          <w:lang w:val="en-US"/>
        </w:rPr>
      </w:pPr>
      <w:r w:rsidRPr="00F24ABB">
        <w:rPr>
          <w:lang w:val="en-US"/>
        </w:rPr>
        <w:t xml:space="preserve">Calling an MLM and supplying all the data through parameters, thereby removing the need </w:t>
      </w:r>
      <w:r w:rsidR="00C22381">
        <w:rPr>
          <w:lang w:val="en-US"/>
        </w:rPr>
        <w:t>to access</w:t>
      </w:r>
      <w:r w:rsidRPr="00F24ABB">
        <w:rPr>
          <w:lang w:val="en-US"/>
        </w:rPr>
        <w:t xml:space="preserve"> a database.</w:t>
      </w:r>
    </w:p>
    <w:p w14:paraId="1A57A331" w14:textId="33D278EF" w:rsidR="00D131C7" w:rsidRPr="00F24ABB" w:rsidRDefault="006E3D38" w:rsidP="00D131C7">
      <w:pPr>
        <w:rPr>
          <w:szCs w:val="20"/>
          <w:lang w:val="en-US"/>
        </w:rPr>
      </w:pPr>
      <w:r w:rsidRPr="00F24ABB">
        <w:rPr>
          <w:szCs w:val="20"/>
          <w:lang w:val="en-US"/>
        </w:rPr>
        <w:t xml:space="preserve">For all three scenarios, the return value is either a string with an alert or </w:t>
      </w:r>
      <w:r w:rsidRPr="00AA1FB2">
        <w:rPr>
          <w:rStyle w:val="ZitatZchn"/>
          <w:lang w:val="en-US"/>
        </w:rPr>
        <w:t>null</w:t>
      </w:r>
      <w:r w:rsidRPr="00F24ABB">
        <w:rPr>
          <w:szCs w:val="20"/>
          <w:lang w:val="en-US"/>
        </w:rPr>
        <w:t xml:space="preserve"> in case no alert was generated. For each scenario, we discuss how MLMs can be called using </w:t>
      </w:r>
      <w:r w:rsidR="00C22381">
        <w:rPr>
          <w:szCs w:val="20"/>
          <w:lang w:val="en-US"/>
        </w:rPr>
        <w:t>REST or SOAP as well as</w:t>
      </w:r>
      <w:r w:rsidR="00747F5F" w:rsidRPr="00F24ABB">
        <w:rPr>
          <w:szCs w:val="20"/>
          <w:lang w:val="en-US"/>
        </w:rPr>
        <w:t xml:space="preserve"> what the</w:t>
      </w:r>
      <w:r w:rsidR="00C22381">
        <w:rPr>
          <w:szCs w:val="20"/>
          <w:lang w:val="en-US"/>
        </w:rPr>
        <w:t>se calls’</w:t>
      </w:r>
      <w:r w:rsidR="00747F5F" w:rsidRPr="00F24ABB">
        <w:rPr>
          <w:szCs w:val="20"/>
          <w:lang w:val="en-US"/>
        </w:rPr>
        <w:t xml:space="preserve"> return values look like.</w:t>
      </w:r>
    </w:p>
    <w:p w14:paraId="2935D15A" w14:textId="77777777" w:rsidR="00747F5F" w:rsidRPr="00F24ABB" w:rsidRDefault="00747F5F" w:rsidP="00747F5F">
      <w:pPr>
        <w:pStyle w:val="berschrift1"/>
      </w:pPr>
      <w:bookmarkStart w:id="7" w:name="_Toc27474098"/>
      <w:r w:rsidRPr="00F24ABB">
        <w:lastRenderedPageBreak/>
        <w:t>Requirements</w:t>
      </w:r>
      <w:bookmarkEnd w:id="7"/>
    </w:p>
    <w:p w14:paraId="10AD2A5D" w14:textId="77777777" w:rsidR="00747F5F" w:rsidRPr="00F24ABB" w:rsidRDefault="00747F5F" w:rsidP="00747F5F">
      <w:pPr>
        <w:rPr>
          <w:lang w:val="en-US"/>
        </w:rPr>
      </w:pPr>
      <w:r w:rsidRPr="00F24ABB">
        <w:rPr>
          <w:lang w:val="en-US"/>
        </w:rPr>
        <w:t>For optimal use of this instruction manual, please install the following software on your computer:</w:t>
      </w:r>
    </w:p>
    <w:p w14:paraId="5E3EDBE5" w14:textId="5AA7F814" w:rsidR="00747F5F" w:rsidRPr="00F24ABB" w:rsidRDefault="00747F5F" w:rsidP="00747F5F">
      <w:pPr>
        <w:pStyle w:val="Listenabsatz"/>
        <w:numPr>
          <w:ilvl w:val="0"/>
          <w:numId w:val="61"/>
        </w:numPr>
        <w:rPr>
          <w:lang w:val="en-US"/>
        </w:rPr>
      </w:pPr>
      <w:r w:rsidRPr="00F24ABB">
        <w:rPr>
          <w:lang w:val="en-US"/>
        </w:rPr>
        <w:t xml:space="preserve">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lang w:val="en-US"/>
        </w:rPr>
        <w:t xml:space="preserve"> IDE and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Server with Database Connector</w:t>
      </w:r>
    </w:p>
    <w:p w14:paraId="2C86BD2E" w14:textId="375B9810" w:rsidR="00747F5F" w:rsidRPr="00F24ABB" w:rsidRDefault="00747F5F" w:rsidP="00747F5F">
      <w:pPr>
        <w:pStyle w:val="Listenabsatz"/>
        <w:numPr>
          <w:ilvl w:val="0"/>
          <w:numId w:val="61"/>
        </w:numPr>
        <w:rPr>
          <w:lang w:val="en-US"/>
        </w:rPr>
      </w:pPr>
      <w:r w:rsidRPr="00F24ABB">
        <w:rPr>
          <w:lang w:val="en-US"/>
        </w:rPr>
        <w:t xml:space="preserve">A relational database management system </w:t>
      </w:r>
      <w:r w:rsidR="008C1BAC" w:rsidRPr="00F24ABB">
        <w:rPr>
          <w:lang w:val="en-US"/>
        </w:rPr>
        <w:t xml:space="preserve">(DBMS) </w:t>
      </w:r>
      <w:r w:rsidRPr="00F24ABB">
        <w:rPr>
          <w:lang w:val="en-US"/>
        </w:rPr>
        <w:t>(e.g., MySQL)</w:t>
      </w:r>
    </w:p>
    <w:p w14:paraId="48145125" w14:textId="526A5178" w:rsidR="00747F5F" w:rsidRPr="00F24ABB" w:rsidRDefault="00F03F0C" w:rsidP="00747F5F">
      <w:pPr>
        <w:pStyle w:val="Listenabsatz"/>
        <w:numPr>
          <w:ilvl w:val="0"/>
          <w:numId w:val="61"/>
        </w:numPr>
        <w:rPr>
          <w:lang w:val="en-US"/>
        </w:rPr>
      </w:pPr>
      <w:r w:rsidRPr="00F24ABB">
        <w:rPr>
          <w:lang w:val="en-US"/>
        </w:rPr>
        <w:t xml:space="preserve">REST &amp; </w:t>
      </w:r>
      <w:r w:rsidR="00747F5F" w:rsidRPr="00F24ABB">
        <w:rPr>
          <w:lang w:val="en-US"/>
        </w:rPr>
        <w:t>SOAP</w:t>
      </w:r>
      <w:r>
        <w:rPr>
          <w:lang w:val="en-US"/>
        </w:rPr>
        <w:t xml:space="preserve"> </w:t>
      </w:r>
      <w:r w:rsidR="00747F5F" w:rsidRPr="00F24ABB">
        <w:rPr>
          <w:lang w:val="en-US"/>
        </w:rPr>
        <w:t>clients</w:t>
      </w:r>
    </w:p>
    <w:p w14:paraId="4E79E490" w14:textId="7F99E038" w:rsidR="00747F5F" w:rsidRPr="00F24ABB" w:rsidRDefault="00747F5F" w:rsidP="00747F5F">
      <w:pPr>
        <w:pStyle w:val="berschrift2"/>
        <w:rPr>
          <w:lang w:val="en-US"/>
        </w:rPr>
      </w:pPr>
      <w:bookmarkStart w:id="8" w:name="_Toc27474099"/>
      <w:r w:rsidRPr="00F24ABB">
        <w:rPr>
          <w:lang w:val="en-US"/>
        </w:rPr>
        <w:t xml:space="preserve">The </w:t>
      </w:r>
      <w:r w:rsidR="00A54406" w:rsidRPr="00DF10B2">
        <w:rPr>
          <w:sz w:val="27"/>
          <w:szCs w:val="27"/>
          <w:lang w:val="en-US"/>
        </w:rPr>
        <w:t>A</w:t>
      </w:r>
      <w:r w:rsidR="00A54406" w:rsidRPr="00DF10B2">
        <w:rPr>
          <w:sz w:val="22"/>
          <w:szCs w:val="18"/>
          <w:lang w:val="en-US"/>
        </w:rPr>
        <w:t>RDEN</w:t>
      </w:r>
      <w:r w:rsidR="00A54406" w:rsidRPr="00DF10B2">
        <w:rPr>
          <w:sz w:val="27"/>
          <w:szCs w:val="27"/>
          <w:lang w:val="en-US"/>
        </w:rPr>
        <w:t>S</w:t>
      </w:r>
      <w:r w:rsidR="00A54406" w:rsidRPr="00DF10B2">
        <w:rPr>
          <w:sz w:val="22"/>
          <w:szCs w:val="18"/>
          <w:lang w:val="en-US"/>
        </w:rPr>
        <w:t>UITE</w:t>
      </w:r>
      <w:r w:rsidR="00A54406" w:rsidRPr="00F24ABB">
        <w:rPr>
          <w:lang w:val="en-US"/>
        </w:rPr>
        <w:t xml:space="preserve"> IDE </w:t>
      </w:r>
      <w:r w:rsidRPr="00F24ABB">
        <w:rPr>
          <w:lang w:val="en-US"/>
        </w:rPr>
        <w:t xml:space="preserve">and </w:t>
      </w:r>
      <w:r w:rsidR="00DF10B2" w:rsidRPr="00DF10B2">
        <w:rPr>
          <w:sz w:val="27"/>
          <w:szCs w:val="27"/>
          <w:lang w:val="en-US"/>
        </w:rPr>
        <w:t>A</w:t>
      </w:r>
      <w:r w:rsidR="00DF10B2" w:rsidRPr="00DF10B2">
        <w:rPr>
          <w:sz w:val="22"/>
          <w:szCs w:val="18"/>
          <w:lang w:val="en-US"/>
        </w:rPr>
        <w:t>RDEN</w:t>
      </w:r>
      <w:r w:rsidR="00DF10B2" w:rsidRPr="00DF10B2">
        <w:rPr>
          <w:sz w:val="27"/>
          <w:szCs w:val="27"/>
          <w:lang w:val="en-US"/>
        </w:rPr>
        <w:t>S</w:t>
      </w:r>
      <w:r w:rsidR="00DF10B2" w:rsidRPr="00DF10B2">
        <w:rPr>
          <w:sz w:val="22"/>
          <w:szCs w:val="18"/>
          <w:lang w:val="en-US"/>
        </w:rPr>
        <w:t>UITE</w:t>
      </w:r>
      <w:r w:rsidRPr="00F24ABB">
        <w:rPr>
          <w:lang w:val="en-US"/>
        </w:rPr>
        <w:t xml:space="preserve"> Server with Database Connector</w:t>
      </w:r>
      <w:bookmarkEnd w:id="8"/>
    </w:p>
    <w:p w14:paraId="35424646" w14:textId="35EAF82A" w:rsidR="00747F5F" w:rsidRPr="00F24ABB" w:rsidRDefault="00747F5F" w:rsidP="00747F5F">
      <w:pPr>
        <w:rPr>
          <w:lang w:val="en-US"/>
        </w:rPr>
      </w:pPr>
      <w:r w:rsidRPr="00F24ABB">
        <w:rPr>
          <w:lang w:val="en-US"/>
        </w:rPr>
        <w:t xml:space="preserve">In case you do not have access to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IDE or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Server with Database Connector yet, please contact us at </w:t>
      </w:r>
      <w:hyperlink r:id="rId12" w:history="1">
        <w:r w:rsidRPr="00F24ABB">
          <w:rPr>
            <w:rStyle w:val="Hyperlink"/>
            <w:rFonts w:cs="Calibri"/>
            <w:szCs w:val="20"/>
            <w:u w:val="none"/>
            <w:lang w:val="en-US"/>
          </w:rPr>
          <w:t>support@medexter.com</w:t>
        </w:r>
      </w:hyperlink>
      <w:r w:rsidRPr="00F24ABB">
        <w:rPr>
          <w:lang w:val="en-US"/>
        </w:rPr>
        <w:t>. A 30-day trial version of the</w:t>
      </w:r>
      <w:r w:rsidRPr="00F24ABB">
        <w:rPr>
          <w:sz w:val="21"/>
          <w:szCs w:val="21"/>
          <w:lang w:val="en-US"/>
        </w:rPr>
        <w:t xml:space="preserv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IDE can also be </w:t>
      </w:r>
      <w:hyperlink r:id="rId13" w:history="1">
        <w:r w:rsidRPr="00F24ABB">
          <w:rPr>
            <w:rStyle w:val="Hyperlink"/>
            <w:rFonts w:cs="Calibri"/>
            <w:szCs w:val="20"/>
            <w:u w:val="none"/>
            <w:lang w:val="en-US"/>
          </w:rPr>
          <w:t>downloaded here</w:t>
        </w:r>
      </w:hyperlink>
      <w:r w:rsidRPr="00F24ABB">
        <w:rPr>
          <w:lang w:val="en-US"/>
        </w:rPr>
        <w:t xml:space="preserve">. </w:t>
      </w:r>
      <w:r w:rsidR="00BA48E9">
        <w:rPr>
          <w:lang w:val="en-US"/>
        </w:rPr>
        <w:t xml:space="preserve">If you need help installing or using the ArdenSuite IDE and Server, please visit our </w:t>
      </w:r>
      <w:hyperlink r:id="rId14" w:history="1">
        <w:r w:rsidR="00BA48E9" w:rsidRPr="00BA48E9">
          <w:rPr>
            <w:rStyle w:val="Hyperlink"/>
            <w:rFonts w:cs="Calibri"/>
            <w:szCs w:val="20"/>
            <w:u w:val="none"/>
            <w:lang w:val="en-US"/>
          </w:rPr>
          <w:t>ArdenSuite Support Pages</w:t>
        </w:r>
      </w:hyperlink>
      <w:r w:rsidR="00BA48E9">
        <w:rPr>
          <w:lang w:val="en-US"/>
        </w:rPr>
        <w:t>.</w:t>
      </w:r>
    </w:p>
    <w:p w14:paraId="4A8EBCBA" w14:textId="77777777" w:rsidR="00747F5F" w:rsidRPr="00F24ABB" w:rsidRDefault="00747F5F" w:rsidP="00747F5F">
      <w:pPr>
        <w:pStyle w:val="berschrift2"/>
        <w:rPr>
          <w:lang w:val="en-US"/>
        </w:rPr>
      </w:pPr>
      <w:bookmarkStart w:id="9" w:name="_Toc27474100"/>
      <w:r w:rsidRPr="00F24ABB">
        <w:rPr>
          <w:lang w:val="en-US"/>
        </w:rPr>
        <w:t>Relational Database Management System</w:t>
      </w:r>
      <w:bookmarkEnd w:id="9"/>
    </w:p>
    <w:p w14:paraId="60EB087B" w14:textId="3747007C" w:rsidR="00747F5F" w:rsidRPr="00F24ABB" w:rsidRDefault="00F24ABB" w:rsidP="00747F5F">
      <w:pPr>
        <w:rPr>
          <w:lang w:val="en-US"/>
        </w:rPr>
      </w:pPr>
      <w:r>
        <w:rPr>
          <w:lang w:val="en-US"/>
        </w:rPr>
        <w:t xml:space="preserve">The methods discussed in this </w:t>
      </w:r>
      <w:r w:rsidR="00747F5F" w:rsidRPr="00F24ABB">
        <w:rPr>
          <w:i/>
          <w:lang w:val="en-US"/>
        </w:rPr>
        <w:t>how to</w:t>
      </w:r>
      <w:r w:rsidR="00747F5F" w:rsidRPr="00F24ABB">
        <w:rPr>
          <w:lang w:val="en-US"/>
        </w:rPr>
        <w:t xml:space="preserve"> document are suited for any relational database that supports JDBC. For the instruction in this document, we used </w:t>
      </w:r>
      <w:hyperlink r:id="rId15" w:history="1">
        <w:r w:rsidR="00747F5F" w:rsidRPr="00F24ABB">
          <w:rPr>
            <w:rStyle w:val="Hyperlink"/>
            <w:rFonts w:cs="Calibri"/>
            <w:u w:val="none"/>
            <w:lang w:val="en-US"/>
          </w:rPr>
          <w:t>MySQL</w:t>
        </w:r>
      </w:hyperlink>
      <w:r w:rsidR="00747F5F" w:rsidRPr="00F24ABB">
        <w:rPr>
          <w:lang w:val="en-US"/>
        </w:rPr>
        <w:t>.</w:t>
      </w:r>
    </w:p>
    <w:p w14:paraId="33B13984" w14:textId="540C7C7F" w:rsidR="00747F5F" w:rsidRPr="00F24ABB" w:rsidRDefault="00F03F0C" w:rsidP="00747F5F">
      <w:pPr>
        <w:pStyle w:val="berschrift2"/>
        <w:rPr>
          <w:lang w:val="en-US"/>
        </w:rPr>
      </w:pPr>
      <w:bookmarkStart w:id="10" w:name="_Toc27474101"/>
      <w:r>
        <w:rPr>
          <w:lang w:val="en-US"/>
        </w:rPr>
        <w:t>REST</w:t>
      </w:r>
      <w:r w:rsidR="00747F5F" w:rsidRPr="00F24ABB">
        <w:rPr>
          <w:lang w:val="en-US"/>
        </w:rPr>
        <w:t xml:space="preserve"> &amp; </w:t>
      </w:r>
      <w:r>
        <w:rPr>
          <w:lang w:val="en-US"/>
        </w:rPr>
        <w:t>SOAP</w:t>
      </w:r>
      <w:r w:rsidR="00747F5F" w:rsidRPr="00F24ABB">
        <w:rPr>
          <w:lang w:val="en-US"/>
        </w:rPr>
        <w:t xml:space="preserve"> Clients</w:t>
      </w:r>
      <w:bookmarkEnd w:id="10"/>
    </w:p>
    <w:p w14:paraId="30F846D5" w14:textId="759E5D84" w:rsidR="00747F5F" w:rsidRPr="00F24ABB" w:rsidRDefault="00747F5F" w:rsidP="00747F5F">
      <w:pPr>
        <w:rPr>
          <w:lang w:val="en-US"/>
        </w:rPr>
      </w:pPr>
      <w:r w:rsidRPr="00F24ABB">
        <w:rPr>
          <w:lang w:val="en-US"/>
        </w:rPr>
        <w:t xml:space="preserve">For instructional and testing purposes, SOAP and REST calls to MLMs and </w:t>
      </w:r>
      <w:r w:rsidR="008F31A0" w:rsidRPr="00F24ABB">
        <w:rPr>
          <w:lang w:val="en-US"/>
        </w:rPr>
        <w:t>their</w:t>
      </w:r>
      <w:r w:rsidRPr="00F24ABB">
        <w:rPr>
          <w:lang w:val="en-US"/>
        </w:rPr>
        <w:t xml:space="preserve"> return values are illustrated using a web browser. In this document, we recommend </w:t>
      </w:r>
      <w:r w:rsidRPr="009B3510">
        <w:rPr>
          <w:lang w:val="en-US"/>
        </w:rPr>
        <w:t>using</w:t>
      </w:r>
      <w:r w:rsidR="006076B8" w:rsidRPr="009B3510">
        <w:rPr>
          <w:lang w:val="en-US"/>
        </w:rPr>
        <w:t xml:space="preserve"> </w:t>
      </w:r>
      <w:hyperlink r:id="rId16" w:history="1">
        <w:r w:rsidR="006076B8" w:rsidRPr="00271605">
          <w:rPr>
            <w:rStyle w:val="Hyperlink"/>
            <w:u w:val="none"/>
            <w:lang w:val="en-US"/>
          </w:rPr>
          <w:t>Postman</w:t>
        </w:r>
      </w:hyperlink>
      <w:r w:rsidR="006076B8" w:rsidRPr="009B3510">
        <w:rPr>
          <w:rStyle w:val="Hyperlink"/>
          <w:rFonts w:cs="Calibri"/>
          <w:u w:val="none"/>
          <w:lang w:val="en-US"/>
        </w:rPr>
        <w:t xml:space="preserve"> </w:t>
      </w:r>
      <w:r w:rsidR="006076B8" w:rsidRPr="00271605">
        <w:rPr>
          <w:rStyle w:val="Hyperlink"/>
          <w:rFonts w:cs="Calibri"/>
          <w:color w:val="auto"/>
          <w:u w:val="none"/>
          <w:lang w:val="en-US"/>
        </w:rPr>
        <w:t>for all</w:t>
      </w:r>
      <w:r w:rsidRPr="00271605">
        <w:rPr>
          <w:color w:val="auto"/>
          <w:lang w:val="en-US"/>
        </w:rPr>
        <w:t xml:space="preserve"> </w:t>
      </w:r>
      <w:r w:rsidRPr="00F24ABB">
        <w:rPr>
          <w:lang w:val="en-US"/>
        </w:rPr>
        <w:t>REST c</w:t>
      </w:r>
      <w:r w:rsidR="004E4870" w:rsidRPr="00F24ABB">
        <w:rPr>
          <w:lang w:val="en-US"/>
        </w:rPr>
        <w:t>ommunication</w:t>
      </w:r>
      <w:r w:rsidRPr="00F24ABB">
        <w:rPr>
          <w:lang w:val="en-US"/>
        </w:rPr>
        <w:t xml:space="preserve"> and the desktop application </w:t>
      </w:r>
      <w:hyperlink r:id="rId17" w:history="1">
        <w:r w:rsidRPr="00F24ABB">
          <w:rPr>
            <w:rStyle w:val="Hyperlink"/>
            <w:rFonts w:cs="Calibri"/>
            <w:u w:val="none"/>
            <w:lang w:val="en-US"/>
          </w:rPr>
          <w:t>SOAP UI</w:t>
        </w:r>
      </w:hyperlink>
      <w:r w:rsidRPr="00F24ABB">
        <w:rPr>
          <w:lang w:val="en-US"/>
        </w:rPr>
        <w:t xml:space="preserve"> for </w:t>
      </w:r>
      <w:r w:rsidR="006076B8">
        <w:rPr>
          <w:lang w:val="en-US"/>
        </w:rPr>
        <w:t>all</w:t>
      </w:r>
      <w:r w:rsidR="004E4870" w:rsidRPr="00F24ABB">
        <w:rPr>
          <w:lang w:val="en-US"/>
        </w:rPr>
        <w:t xml:space="preserve"> </w:t>
      </w:r>
      <w:r w:rsidRPr="00F24ABB">
        <w:rPr>
          <w:lang w:val="en-US"/>
        </w:rPr>
        <w:t xml:space="preserve">SOAP </w:t>
      </w:r>
      <w:r w:rsidR="004E4870" w:rsidRPr="00F24ABB">
        <w:rPr>
          <w:lang w:val="en-US"/>
        </w:rPr>
        <w:t>communication</w:t>
      </w:r>
      <w:r w:rsidRPr="00F24ABB">
        <w:rPr>
          <w:lang w:val="en-US"/>
        </w:rPr>
        <w:t>.</w:t>
      </w:r>
    </w:p>
    <w:p w14:paraId="26090FD8" w14:textId="77777777" w:rsidR="00A063A3" w:rsidRPr="00F24ABB" w:rsidRDefault="00A063A3" w:rsidP="00A063A3">
      <w:pPr>
        <w:pStyle w:val="berschrift1"/>
      </w:pPr>
      <w:bookmarkStart w:id="11" w:name="_Toc27474102"/>
      <w:r w:rsidRPr="00F24ABB">
        <w:t>Files</w:t>
      </w:r>
      <w:bookmarkEnd w:id="11"/>
    </w:p>
    <w:p w14:paraId="44B1A623" w14:textId="4450AACC" w:rsidR="00A063A3" w:rsidRPr="00F24ABB" w:rsidRDefault="00F24ABB" w:rsidP="00A063A3">
      <w:pPr>
        <w:rPr>
          <w:lang w:val="en-US"/>
        </w:rPr>
      </w:pPr>
      <w:r>
        <w:rPr>
          <w:lang w:val="en-US"/>
        </w:rPr>
        <w:t xml:space="preserve">This </w:t>
      </w:r>
      <w:r w:rsidR="006726B9">
        <w:rPr>
          <w:i/>
          <w:lang w:val="en-US"/>
        </w:rPr>
        <w:t>how-</w:t>
      </w:r>
      <w:r w:rsidRPr="00F24ABB">
        <w:rPr>
          <w:i/>
          <w:lang w:val="en-US"/>
        </w:rPr>
        <w:t>to</w:t>
      </w:r>
      <w:r w:rsidR="00A063A3" w:rsidRPr="00F24ABB">
        <w:rPr>
          <w:lang w:val="en-US"/>
        </w:rPr>
        <w:t xml:space="preserve"> is accompanied by six files</w:t>
      </w:r>
      <w:r w:rsidR="001A7CAE">
        <w:rPr>
          <w:lang w:val="en-US"/>
        </w:rPr>
        <w:t xml:space="preserve"> (download the ZIP file </w:t>
      </w:r>
      <w:hyperlink r:id="rId18" w:anchor="howto" w:history="1">
        <w:r w:rsidR="001A7CAE" w:rsidRPr="001A7CAE">
          <w:rPr>
            <w:rStyle w:val="Hyperlink"/>
            <w:u w:val="none"/>
            <w:lang w:val="en-US"/>
          </w:rPr>
          <w:t>from our Learning Center</w:t>
        </w:r>
      </w:hyperlink>
      <w:r w:rsidR="001A7CAE" w:rsidRPr="001A7CAE">
        <w:rPr>
          <w:lang w:val="en-US"/>
        </w:rPr>
        <w:t>)</w:t>
      </w:r>
      <w:r w:rsidR="00A063A3" w:rsidRPr="001A7CAE">
        <w:rPr>
          <w:lang w:val="en-US"/>
        </w:rPr>
        <w:t>:</w:t>
      </w:r>
      <w:r w:rsidR="00A063A3" w:rsidRPr="00F24ABB">
        <w:rPr>
          <w:lang w:val="en-US"/>
        </w:rPr>
        <w:t xml:space="preserve"> an SQL script that can be used to prepare the datab</w:t>
      </w:r>
      <w:r w:rsidR="006726B9">
        <w:rPr>
          <w:lang w:val="en-US"/>
        </w:rPr>
        <w:t>ase tables used in the use case scenarios</w:t>
      </w:r>
      <w:r w:rsidR="00A063A3" w:rsidRPr="00F24ABB">
        <w:rPr>
          <w:lang w:val="en-US"/>
        </w:rPr>
        <w:t>, two text files used to illustrate remote web service calls (</w:t>
      </w:r>
      <w:r w:rsidR="00A063A3" w:rsidRPr="00620BCB">
        <w:rPr>
          <w:rStyle w:val="ZitatZchn"/>
          <w:lang w:val="en-US"/>
        </w:rPr>
        <w:t>rsc_REST.txt</w:t>
      </w:r>
      <w:r w:rsidR="00A063A3" w:rsidRPr="00F24ABB">
        <w:rPr>
          <w:lang w:val="en-US"/>
        </w:rPr>
        <w:t xml:space="preserve"> and </w:t>
      </w:r>
      <w:r w:rsidR="00A063A3" w:rsidRPr="00620BCB">
        <w:rPr>
          <w:rStyle w:val="ZitatZchn"/>
          <w:lang w:val="en-US"/>
        </w:rPr>
        <w:t>rsc_SOAP.txt</w:t>
      </w:r>
      <w:r w:rsidR="00A063A3" w:rsidRPr="00F24ABB">
        <w:rPr>
          <w:lang w:val="en-US"/>
        </w:rPr>
        <w:t xml:space="preserve">) and three MLM files (extension </w:t>
      </w:r>
      <w:r w:rsidR="00A063A3" w:rsidRPr="00620BCB">
        <w:rPr>
          <w:rStyle w:val="ZitatZchn"/>
          <w:lang w:val="en-US"/>
        </w:rPr>
        <w:t>.mlm</w:t>
      </w:r>
      <w:r w:rsidR="00A063A3" w:rsidRPr="00F24ABB">
        <w:rPr>
          <w:lang w:val="en-US"/>
        </w:rPr>
        <w:t xml:space="preserve">). These MLMs illustrate in three different implementation variants for SIRS notifications how web service connectivity with MLMs can be </w:t>
      </w:r>
      <w:r w:rsidR="00A063A3" w:rsidRPr="00DF10B2">
        <w:rPr>
          <w:lang w:val="en-US"/>
        </w:rPr>
        <w:t xml:space="preserve">achieved using </w:t>
      </w:r>
      <w:r w:rsidR="006726B9">
        <w:rPr>
          <w:lang w:val="en-US"/>
        </w:rPr>
        <w:t xml:space="preserve">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00A063A3" w:rsidRPr="00DF10B2">
        <w:rPr>
          <w:lang w:val="en-US"/>
        </w:rPr>
        <w:t xml:space="preserve"> Server.</w:t>
      </w:r>
      <w:r w:rsidR="00A063A3" w:rsidRPr="00F24ABB">
        <w:rPr>
          <w:lang w:val="en-US"/>
        </w:rPr>
        <w:t xml:space="preserve"> </w:t>
      </w:r>
    </w:p>
    <w:p w14:paraId="6E3F704B" w14:textId="6A4D91AA" w:rsidR="00A063A3" w:rsidRPr="00F24ABB" w:rsidRDefault="00667C34" w:rsidP="00667C34">
      <w:pPr>
        <w:pStyle w:val="Listenabsatz"/>
        <w:numPr>
          <w:ilvl w:val="0"/>
          <w:numId w:val="62"/>
        </w:numPr>
        <w:rPr>
          <w:szCs w:val="20"/>
          <w:lang w:val="en-US"/>
        </w:rPr>
      </w:pPr>
      <w:r w:rsidRPr="00667C34">
        <w:rPr>
          <w:rStyle w:val="ZitatZchn"/>
          <w:rFonts w:eastAsia="Arial Unicode MS" w:cs="Times New Roman"/>
          <w:lang w:val="en-US"/>
        </w:rPr>
        <w:t>RS_</w:t>
      </w:r>
      <w:r w:rsidR="00A87498" w:rsidRPr="00620BCB">
        <w:rPr>
          <w:rStyle w:val="ZitatZchn"/>
          <w:rFonts w:eastAsia="Arial Unicode MS" w:cs="Times New Roman"/>
          <w:lang w:val="en-US"/>
        </w:rPr>
        <w:t>SIRS-Notification1</w:t>
      </w:r>
      <w:r w:rsidR="00A87498" w:rsidRPr="00A87498">
        <w:rPr>
          <w:szCs w:val="20"/>
          <w:lang w:val="en-US"/>
        </w:rPr>
        <w:t>:</w:t>
      </w:r>
      <w:r w:rsidR="00A063A3" w:rsidRPr="00A87498">
        <w:rPr>
          <w:szCs w:val="20"/>
          <w:lang w:val="en-US"/>
        </w:rPr>
        <w:t xml:space="preserve"> </w:t>
      </w:r>
      <w:r w:rsidR="00A063A3" w:rsidRPr="00F24ABB">
        <w:rPr>
          <w:szCs w:val="20"/>
          <w:lang w:val="en-US"/>
        </w:rPr>
        <w:t xml:space="preserve">This MLM </w:t>
      </w:r>
      <w:r w:rsidR="006726B9">
        <w:rPr>
          <w:szCs w:val="20"/>
          <w:lang w:val="en-US"/>
        </w:rPr>
        <w:t>evaluates</w:t>
      </w:r>
      <w:r w:rsidR="00A063A3" w:rsidRPr="00F24ABB">
        <w:rPr>
          <w:szCs w:val="20"/>
          <w:lang w:val="en-US"/>
        </w:rPr>
        <w:t xml:space="preserve"> the four SIRS notification criteria and returns an alert if two or more criteria are met. The MLM uses a database table and queries the data using a predefined patient ID.</w:t>
      </w:r>
    </w:p>
    <w:p w14:paraId="12C3D673" w14:textId="4B511BBD" w:rsidR="00A063A3" w:rsidRPr="00F24ABB" w:rsidRDefault="00667C34" w:rsidP="00667C34">
      <w:pPr>
        <w:pStyle w:val="Listenabsatz"/>
        <w:numPr>
          <w:ilvl w:val="0"/>
          <w:numId w:val="62"/>
        </w:numPr>
        <w:rPr>
          <w:szCs w:val="20"/>
          <w:lang w:val="en-US"/>
        </w:rPr>
      </w:pPr>
      <w:r w:rsidRPr="00667C34">
        <w:rPr>
          <w:rStyle w:val="ZitatZchn"/>
          <w:rFonts w:eastAsia="Arial Unicode MS" w:cs="Times New Roman"/>
          <w:lang w:val="en-US"/>
        </w:rPr>
        <w:lastRenderedPageBreak/>
        <w:t>RS_</w:t>
      </w:r>
      <w:r w:rsidR="008D7FB2" w:rsidRPr="00620BCB">
        <w:rPr>
          <w:rStyle w:val="ZitatZchn"/>
          <w:rFonts w:eastAsia="Arial Unicode MS" w:cs="Times New Roman"/>
          <w:lang w:val="en-US"/>
        </w:rPr>
        <w:t>SIRS-Notification2</w:t>
      </w:r>
      <w:r w:rsidR="00A063A3" w:rsidRPr="008D7FB2">
        <w:rPr>
          <w:szCs w:val="20"/>
          <w:lang w:val="en-US"/>
        </w:rPr>
        <w:t xml:space="preserve">: </w:t>
      </w:r>
      <w:r w:rsidR="006726B9" w:rsidRPr="008D7FB2">
        <w:rPr>
          <w:szCs w:val="20"/>
          <w:lang w:val="en-US"/>
        </w:rPr>
        <w:t>This</w:t>
      </w:r>
      <w:r w:rsidR="006726B9">
        <w:rPr>
          <w:szCs w:val="20"/>
          <w:lang w:val="en-US"/>
        </w:rPr>
        <w:t xml:space="preserve"> MLM is a</w:t>
      </w:r>
      <w:r w:rsidR="00A063A3" w:rsidRPr="00F24ABB">
        <w:rPr>
          <w:szCs w:val="20"/>
          <w:lang w:val="en-US"/>
        </w:rPr>
        <w:t xml:space="preserve"> modification of the SIRS Notification #1 MLM</w:t>
      </w:r>
      <w:r w:rsidR="006726B9">
        <w:rPr>
          <w:szCs w:val="20"/>
          <w:lang w:val="en-US"/>
        </w:rPr>
        <w:t>. I</w:t>
      </w:r>
      <w:r w:rsidR="00A063A3" w:rsidRPr="00F24ABB">
        <w:rPr>
          <w:szCs w:val="20"/>
          <w:lang w:val="en-US"/>
        </w:rPr>
        <w:t xml:space="preserve">nstead </w:t>
      </w:r>
      <w:r w:rsidR="00A063A3" w:rsidRPr="00083574">
        <w:rPr>
          <w:szCs w:val="20"/>
          <w:lang w:val="en-US"/>
        </w:rPr>
        <w:t xml:space="preserve">of </w:t>
      </w:r>
      <w:r w:rsidR="006726B9" w:rsidRPr="00083574">
        <w:rPr>
          <w:szCs w:val="20"/>
          <w:lang w:val="en-US"/>
        </w:rPr>
        <w:t xml:space="preserve">using </w:t>
      </w:r>
      <w:r w:rsidR="00A063A3" w:rsidRPr="00083574">
        <w:rPr>
          <w:szCs w:val="20"/>
          <w:lang w:val="en-US"/>
        </w:rPr>
        <w:t xml:space="preserve">a predefined patient ID for the SQL query, the MLM receives an ID as parameter/argument </w:t>
      </w:r>
      <w:r w:rsidR="00A063A3" w:rsidRPr="00F24ABB">
        <w:rPr>
          <w:szCs w:val="20"/>
          <w:lang w:val="en-US"/>
        </w:rPr>
        <w:t>included in the REST/SOAP call.</w:t>
      </w:r>
    </w:p>
    <w:p w14:paraId="7E06AE26" w14:textId="14311001" w:rsidR="00A063A3" w:rsidRPr="00F24ABB" w:rsidRDefault="00667C34" w:rsidP="00667C34">
      <w:pPr>
        <w:pStyle w:val="Listenabsatz"/>
        <w:numPr>
          <w:ilvl w:val="0"/>
          <w:numId w:val="62"/>
        </w:numPr>
        <w:rPr>
          <w:szCs w:val="20"/>
          <w:lang w:val="en-US"/>
        </w:rPr>
      </w:pPr>
      <w:r w:rsidRPr="00667C34">
        <w:rPr>
          <w:rStyle w:val="ZitatZchn"/>
          <w:rFonts w:eastAsia="Arial Unicode MS" w:cs="Times New Roman"/>
          <w:lang w:val="en-US"/>
        </w:rPr>
        <w:t>RS_</w:t>
      </w:r>
      <w:r w:rsidR="008D7FB2" w:rsidRPr="00620BCB">
        <w:rPr>
          <w:rStyle w:val="ZitatZchn"/>
          <w:rFonts w:eastAsia="Arial Unicode MS" w:cs="Times New Roman"/>
          <w:lang w:val="en-US"/>
        </w:rPr>
        <w:t>SIRS-Notification3</w:t>
      </w:r>
      <w:r w:rsidR="00A063A3" w:rsidRPr="008D7FB2">
        <w:rPr>
          <w:szCs w:val="20"/>
          <w:lang w:val="en-US"/>
        </w:rPr>
        <w:t>:</w:t>
      </w:r>
      <w:r w:rsidR="00A063A3" w:rsidRPr="00F24ABB">
        <w:rPr>
          <w:szCs w:val="20"/>
          <w:lang w:val="en-US"/>
        </w:rPr>
        <w:t xml:space="preserve"> This MLM uses no database. All necessary values are included in the REST/SOAP call.</w:t>
      </w:r>
    </w:p>
    <w:p w14:paraId="6153E6BB" w14:textId="6902D241" w:rsidR="00A063A3" w:rsidRPr="00F24ABB" w:rsidRDefault="00A063A3" w:rsidP="00A063A3">
      <w:pPr>
        <w:rPr>
          <w:szCs w:val="20"/>
          <w:lang w:val="en-US"/>
        </w:rPr>
      </w:pPr>
      <w:r w:rsidRPr="00F24ABB">
        <w:rPr>
          <w:b/>
          <w:smallCaps/>
          <w:lang w:val="en-US"/>
        </w:rPr>
        <w:t>Note</w:t>
      </w:r>
      <w:r w:rsidRPr="00F24ABB">
        <w:rPr>
          <w:b/>
          <w:lang w:val="en-US"/>
        </w:rPr>
        <w:t>:</w:t>
      </w:r>
      <w:r w:rsidRPr="00F24ABB">
        <w:rPr>
          <w:lang w:val="en-US"/>
        </w:rPr>
        <w:t xml:space="preserve"> </w:t>
      </w:r>
      <w:r w:rsidRPr="00F24ABB">
        <w:rPr>
          <w:i/>
          <w:szCs w:val="20"/>
          <w:lang w:val="en-US"/>
        </w:rPr>
        <w:t xml:space="preserve">The MLM files can be opened using any standard text editor or viewer, but in order to compile and upload the MLMs, the </w:t>
      </w:r>
      <w:r w:rsidR="00DF10B2" w:rsidRPr="00DF10B2">
        <w:rPr>
          <w:i/>
          <w:sz w:val="23"/>
          <w:szCs w:val="23"/>
          <w:lang w:val="en-US"/>
        </w:rPr>
        <w:t>A</w:t>
      </w:r>
      <w:r w:rsidR="00DF10B2" w:rsidRPr="00DF10B2">
        <w:rPr>
          <w:i/>
          <w:sz w:val="20"/>
          <w:szCs w:val="18"/>
          <w:lang w:val="en-US"/>
        </w:rPr>
        <w:t>RDEN</w:t>
      </w:r>
      <w:r w:rsidR="00DF10B2" w:rsidRPr="00DF10B2">
        <w:rPr>
          <w:i/>
          <w:sz w:val="23"/>
          <w:szCs w:val="23"/>
          <w:lang w:val="en-US"/>
        </w:rPr>
        <w:t>S</w:t>
      </w:r>
      <w:r w:rsidR="00DF10B2" w:rsidRPr="00DF10B2">
        <w:rPr>
          <w:i/>
          <w:sz w:val="20"/>
          <w:szCs w:val="18"/>
          <w:lang w:val="en-US"/>
        </w:rPr>
        <w:t>UITE</w:t>
      </w:r>
      <w:r w:rsidRPr="00F24ABB">
        <w:rPr>
          <w:i/>
          <w:szCs w:val="20"/>
          <w:lang w:val="en-US"/>
        </w:rPr>
        <w:t xml:space="preserve"> IDE and </w:t>
      </w:r>
      <w:r w:rsidR="00DF10B2" w:rsidRPr="00DF10B2">
        <w:rPr>
          <w:i/>
          <w:sz w:val="23"/>
          <w:szCs w:val="23"/>
          <w:lang w:val="en-US"/>
        </w:rPr>
        <w:t>A</w:t>
      </w:r>
      <w:r w:rsidR="00DF10B2" w:rsidRPr="00DF10B2">
        <w:rPr>
          <w:i/>
          <w:sz w:val="20"/>
          <w:szCs w:val="18"/>
          <w:lang w:val="en-US"/>
        </w:rPr>
        <w:t>RDEN</w:t>
      </w:r>
      <w:r w:rsidR="00DF10B2" w:rsidRPr="00DF10B2">
        <w:rPr>
          <w:i/>
          <w:sz w:val="23"/>
          <w:szCs w:val="23"/>
          <w:lang w:val="en-US"/>
        </w:rPr>
        <w:t>S</w:t>
      </w:r>
      <w:r w:rsidR="00DF10B2" w:rsidRPr="00DF10B2">
        <w:rPr>
          <w:i/>
          <w:sz w:val="20"/>
          <w:szCs w:val="18"/>
          <w:lang w:val="en-US"/>
        </w:rPr>
        <w:t>UITE</w:t>
      </w:r>
      <w:r w:rsidRPr="00F24ABB">
        <w:rPr>
          <w:i/>
          <w:szCs w:val="20"/>
          <w:lang w:val="en-US"/>
        </w:rPr>
        <w:t xml:space="preserve"> Server are required.</w:t>
      </w:r>
    </w:p>
    <w:p w14:paraId="072B99DB" w14:textId="77777777" w:rsidR="000938B8" w:rsidRPr="00F24ABB" w:rsidRDefault="000938B8" w:rsidP="000938B8">
      <w:pPr>
        <w:pStyle w:val="berschrift1"/>
      </w:pPr>
      <w:bookmarkStart w:id="12" w:name="_Toc27474103"/>
      <w:r w:rsidRPr="00F24ABB">
        <w:t>Preliminaries</w:t>
      </w:r>
      <w:bookmarkEnd w:id="12"/>
    </w:p>
    <w:p w14:paraId="2EBA238D" w14:textId="0B6A0F9A" w:rsidR="000938B8" w:rsidRPr="00F24ABB" w:rsidRDefault="00B472F7" w:rsidP="000938B8">
      <w:pPr>
        <w:rPr>
          <w:szCs w:val="20"/>
          <w:lang w:val="en-US"/>
        </w:rPr>
      </w:pPr>
      <w:r w:rsidRPr="00F24ABB">
        <w:rPr>
          <w:szCs w:val="20"/>
          <w:lang w:val="en-US"/>
        </w:rPr>
        <w:t>Before</w:t>
      </w:r>
      <w:r>
        <w:rPr>
          <w:szCs w:val="20"/>
          <w:lang w:val="en-US"/>
        </w:rPr>
        <w:t xml:space="preserve"> you can start with the actual </w:t>
      </w:r>
      <w:r>
        <w:rPr>
          <w:i/>
          <w:szCs w:val="20"/>
          <w:lang w:val="en-US"/>
        </w:rPr>
        <w:t>how-</w:t>
      </w:r>
      <w:r w:rsidRPr="00F24ABB">
        <w:rPr>
          <w:i/>
          <w:szCs w:val="20"/>
          <w:lang w:val="en-US"/>
        </w:rPr>
        <w:t>to</w:t>
      </w:r>
      <w:r>
        <w:rPr>
          <w:szCs w:val="20"/>
          <w:lang w:val="en-US"/>
        </w:rPr>
        <w:t xml:space="preserve"> </w:t>
      </w:r>
      <w:r w:rsidRPr="00F24ABB">
        <w:rPr>
          <w:szCs w:val="20"/>
          <w:lang w:val="en-US"/>
        </w:rPr>
        <w:t xml:space="preserve">part of this manual, </w:t>
      </w:r>
      <w:r>
        <w:rPr>
          <w:szCs w:val="20"/>
          <w:lang w:val="en-US"/>
        </w:rPr>
        <w:t xml:space="preserve">the database has to be created and </w:t>
      </w:r>
      <w:r w:rsidRPr="00F24ABB">
        <w:rPr>
          <w:szCs w:val="20"/>
          <w:lang w:val="en-US"/>
        </w:rPr>
        <w:t>connect</w:t>
      </w:r>
      <w:r>
        <w:rPr>
          <w:szCs w:val="20"/>
          <w:lang w:val="en-US"/>
        </w:rPr>
        <w:t>ed</w:t>
      </w:r>
      <w:r w:rsidRPr="00F24ABB">
        <w:rPr>
          <w:szCs w:val="20"/>
          <w:lang w:val="en-US"/>
        </w:rPr>
        <w:t xml:space="preserve"> to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szCs w:val="20"/>
          <w:lang w:val="en-US"/>
        </w:rPr>
        <w:t xml:space="preserve"> Server</w:t>
      </w:r>
      <w:r>
        <w:rPr>
          <w:szCs w:val="20"/>
          <w:lang w:val="en-US"/>
        </w:rPr>
        <w:t xml:space="preserve"> and </w:t>
      </w:r>
      <w:r w:rsidRPr="00F24ABB">
        <w:rPr>
          <w:szCs w:val="20"/>
          <w:lang w:val="en-US"/>
        </w:rPr>
        <w:t xml:space="preserve">MLMs </w:t>
      </w:r>
      <w:r>
        <w:rPr>
          <w:szCs w:val="20"/>
          <w:lang w:val="en-US"/>
        </w:rPr>
        <w:t>have t</w:t>
      </w:r>
      <w:r w:rsidRPr="00F24ABB">
        <w:rPr>
          <w:szCs w:val="20"/>
          <w:lang w:val="en-US"/>
        </w:rPr>
        <w:t xml:space="preserve">o be compiled and deployed on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szCs w:val="20"/>
          <w:lang w:val="en-US"/>
        </w:rPr>
        <w:t xml:space="preserve"> Server before calls can be made to them</w:t>
      </w:r>
      <w:r w:rsidR="000938B8" w:rsidRPr="00F24ABB">
        <w:rPr>
          <w:szCs w:val="20"/>
          <w:lang w:val="en-US"/>
        </w:rPr>
        <w:t>.</w:t>
      </w:r>
    </w:p>
    <w:p w14:paraId="35F2AC85" w14:textId="38AC0DAD" w:rsidR="000938B8" w:rsidRPr="00F24ABB" w:rsidRDefault="00B472F7" w:rsidP="002B2F73">
      <w:pPr>
        <w:pStyle w:val="berschrift2"/>
        <w:rPr>
          <w:lang w:val="en-US"/>
        </w:rPr>
      </w:pPr>
      <w:bookmarkStart w:id="13" w:name="_Toc27474104"/>
      <w:r>
        <w:rPr>
          <w:lang w:val="en-US"/>
        </w:rPr>
        <w:t>Database S</w:t>
      </w:r>
      <w:r w:rsidR="00007CB7" w:rsidRPr="00F24ABB">
        <w:rPr>
          <w:lang w:val="en-US"/>
        </w:rPr>
        <w:t>etup</w:t>
      </w:r>
      <w:bookmarkEnd w:id="13"/>
    </w:p>
    <w:p w14:paraId="30189F58" w14:textId="62A76483" w:rsidR="002B2F73" w:rsidRPr="00F24ABB" w:rsidRDefault="000938B8" w:rsidP="000938B8">
      <w:pPr>
        <w:rPr>
          <w:szCs w:val="20"/>
          <w:lang w:val="en-US"/>
        </w:rPr>
      </w:pPr>
      <w:r w:rsidRPr="00F24ABB">
        <w:rPr>
          <w:szCs w:val="20"/>
          <w:lang w:val="en-US"/>
        </w:rPr>
        <w:t>The first s</w:t>
      </w:r>
      <w:r w:rsidR="002B2F73" w:rsidRPr="00F24ABB">
        <w:rPr>
          <w:szCs w:val="20"/>
          <w:lang w:val="en-US"/>
        </w:rPr>
        <w:t>tep is creating a database (e.g., a</w:t>
      </w:r>
      <w:r w:rsidRPr="00F24ABB">
        <w:rPr>
          <w:szCs w:val="20"/>
          <w:lang w:val="en-US"/>
        </w:rPr>
        <w:t xml:space="preserve"> </w:t>
      </w:r>
      <w:hyperlink r:id="rId19" w:history="1">
        <w:r w:rsidR="002B2F73" w:rsidRPr="00F24ABB">
          <w:rPr>
            <w:rStyle w:val="Hyperlink"/>
            <w:rFonts w:asciiTheme="minorHAnsi" w:hAnsiTheme="minorHAnsi" w:cstheme="minorHAnsi"/>
            <w:u w:val="none"/>
            <w:lang w:val="en-US"/>
          </w:rPr>
          <w:t>MySQL</w:t>
        </w:r>
      </w:hyperlink>
      <w:r w:rsidR="002B2F73" w:rsidRPr="00F24ABB">
        <w:rPr>
          <w:rFonts w:cs="Calibri"/>
          <w:szCs w:val="20"/>
          <w:lang w:val="en-US"/>
        </w:rPr>
        <w:t xml:space="preserve"> </w:t>
      </w:r>
      <w:r w:rsidR="002B2F73" w:rsidRPr="00F24ABB">
        <w:rPr>
          <w:lang w:val="en-US"/>
        </w:rPr>
        <w:t>database using</w:t>
      </w:r>
      <w:r w:rsidR="002B2F73" w:rsidRPr="00F24ABB">
        <w:rPr>
          <w:rFonts w:cs="Calibri"/>
          <w:lang w:val="en-US"/>
        </w:rPr>
        <w:t xml:space="preserve"> </w:t>
      </w:r>
      <w:hyperlink r:id="rId20" w:history="1">
        <w:r w:rsidR="002B2F73" w:rsidRPr="00F24ABB">
          <w:rPr>
            <w:rStyle w:val="Hyperlink"/>
            <w:rFonts w:asciiTheme="minorHAnsi" w:hAnsiTheme="minorHAnsi" w:cstheme="minorHAnsi"/>
            <w:u w:val="none"/>
            <w:lang w:val="en-US"/>
          </w:rPr>
          <w:t>XAMPP</w:t>
        </w:r>
      </w:hyperlink>
      <w:r w:rsidR="002B2F73" w:rsidRPr="00F24ABB">
        <w:rPr>
          <w:rFonts w:asciiTheme="minorHAnsi" w:hAnsiTheme="minorHAnsi" w:cstheme="minorHAnsi"/>
          <w:lang w:val="en-US"/>
        </w:rPr>
        <w:t xml:space="preserve"> </w:t>
      </w:r>
      <w:r w:rsidR="002B2F73" w:rsidRPr="00F24ABB">
        <w:rPr>
          <w:lang w:val="en-US"/>
        </w:rPr>
        <w:t>and</w:t>
      </w:r>
      <w:r w:rsidR="002B2F73" w:rsidRPr="00F24ABB">
        <w:rPr>
          <w:rFonts w:asciiTheme="minorHAnsi" w:hAnsiTheme="minorHAnsi" w:cstheme="minorHAnsi"/>
          <w:lang w:val="en-US"/>
        </w:rPr>
        <w:t xml:space="preserve"> </w:t>
      </w:r>
      <w:hyperlink r:id="rId21" w:history="1">
        <w:r w:rsidR="002B2F73" w:rsidRPr="00F24ABB">
          <w:rPr>
            <w:rStyle w:val="Hyperlink"/>
            <w:rFonts w:asciiTheme="minorHAnsi" w:hAnsiTheme="minorHAnsi" w:cstheme="minorHAnsi"/>
            <w:u w:val="none"/>
            <w:lang w:val="en-US"/>
          </w:rPr>
          <w:t>phpMyAdmin</w:t>
        </w:r>
      </w:hyperlink>
      <w:r w:rsidRPr="00F24ABB">
        <w:rPr>
          <w:szCs w:val="20"/>
          <w:lang w:val="en-US"/>
        </w:rPr>
        <w:t xml:space="preserve">). </w:t>
      </w:r>
      <w:r w:rsidR="002B2F73" w:rsidRPr="00F24ABB">
        <w:rPr>
          <w:szCs w:val="20"/>
          <w:lang w:val="en-US"/>
        </w:rPr>
        <w:t xml:space="preserve">For the purpose of </w:t>
      </w:r>
      <w:r w:rsidR="00F24ABB">
        <w:rPr>
          <w:szCs w:val="20"/>
          <w:lang w:val="en-US"/>
        </w:rPr>
        <w:t xml:space="preserve">this </w:t>
      </w:r>
      <w:r w:rsidR="00F24ABB" w:rsidRPr="00F24ABB">
        <w:rPr>
          <w:i/>
          <w:szCs w:val="20"/>
          <w:lang w:val="en-US"/>
        </w:rPr>
        <w:t>how-to</w:t>
      </w:r>
      <w:r w:rsidRPr="00F24ABB">
        <w:rPr>
          <w:szCs w:val="20"/>
          <w:lang w:val="en-US"/>
        </w:rPr>
        <w:t xml:space="preserve">, </w:t>
      </w:r>
      <w:r w:rsidR="002B2F73" w:rsidRPr="00F24ABB">
        <w:rPr>
          <w:szCs w:val="20"/>
          <w:lang w:val="en-US"/>
        </w:rPr>
        <w:t xml:space="preserve">a </w:t>
      </w:r>
      <w:r w:rsidRPr="00F24ABB">
        <w:rPr>
          <w:szCs w:val="20"/>
          <w:lang w:val="en-US"/>
        </w:rPr>
        <w:t xml:space="preserve">database </w:t>
      </w:r>
      <w:r w:rsidR="002B2F73" w:rsidRPr="00F24ABB">
        <w:rPr>
          <w:szCs w:val="20"/>
          <w:lang w:val="en-US"/>
        </w:rPr>
        <w:t xml:space="preserve">called </w:t>
      </w:r>
      <w:r w:rsidRPr="00AA1FB2">
        <w:rPr>
          <w:rStyle w:val="ZitatZchn"/>
          <w:lang w:val="en-US"/>
        </w:rPr>
        <w:t>SIRSDB</w:t>
      </w:r>
      <w:r w:rsidR="002B2F73" w:rsidRPr="00F24ABB">
        <w:rPr>
          <w:szCs w:val="20"/>
          <w:lang w:val="en-US"/>
        </w:rPr>
        <w:t xml:space="preserve"> should be created</w:t>
      </w:r>
      <w:r w:rsidR="00F24ABB">
        <w:rPr>
          <w:szCs w:val="20"/>
          <w:lang w:val="en-US"/>
        </w:rPr>
        <w:t xml:space="preserve">. With this </w:t>
      </w:r>
      <w:r w:rsidR="00F24ABB" w:rsidRPr="00F24ABB">
        <w:rPr>
          <w:i/>
          <w:szCs w:val="20"/>
          <w:lang w:val="en-US"/>
        </w:rPr>
        <w:t>how</w:t>
      </w:r>
      <w:r w:rsidR="009A4840">
        <w:rPr>
          <w:i/>
          <w:szCs w:val="20"/>
          <w:lang w:val="en-US"/>
        </w:rPr>
        <w:t>-</w:t>
      </w:r>
      <w:r w:rsidR="00F24ABB" w:rsidRPr="00F24ABB">
        <w:rPr>
          <w:i/>
          <w:szCs w:val="20"/>
          <w:lang w:val="en-US"/>
        </w:rPr>
        <w:t>to</w:t>
      </w:r>
      <w:r w:rsidRPr="00F24ABB">
        <w:rPr>
          <w:szCs w:val="20"/>
          <w:lang w:val="en-US"/>
        </w:rPr>
        <w:t>, you also received an SQL script (</w:t>
      </w:r>
      <w:r w:rsidRPr="00AA1FB2">
        <w:rPr>
          <w:rStyle w:val="ZitatZchn"/>
          <w:lang w:val="en-US"/>
        </w:rPr>
        <w:t>sirsdb.sql</w:t>
      </w:r>
      <w:r w:rsidRPr="00F24ABB">
        <w:rPr>
          <w:szCs w:val="20"/>
          <w:lang w:val="en-US"/>
        </w:rPr>
        <w:t>) that you can load and execute in order to automatically create</w:t>
      </w:r>
      <w:r w:rsidR="00466CA4" w:rsidRPr="00F24ABB">
        <w:rPr>
          <w:szCs w:val="20"/>
          <w:lang w:val="en-US"/>
        </w:rPr>
        <w:t xml:space="preserve"> and fill</w:t>
      </w:r>
      <w:r w:rsidR="009A4840">
        <w:rPr>
          <w:szCs w:val="20"/>
          <w:lang w:val="en-US"/>
        </w:rPr>
        <w:t xml:space="preserve"> database</w:t>
      </w:r>
      <w:r w:rsidRPr="00F24ABB">
        <w:rPr>
          <w:szCs w:val="20"/>
          <w:lang w:val="en-US"/>
        </w:rPr>
        <w:t xml:space="preserve"> tables. </w:t>
      </w:r>
    </w:p>
    <w:p w14:paraId="348B464E" w14:textId="577683F8" w:rsidR="000938B8" w:rsidRPr="00F24ABB" w:rsidRDefault="008C1BAC" w:rsidP="000938B8">
      <w:pPr>
        <w:rPr>
          <w:szCs w:val="20"/>
          <w:lang w:val="en-US"/>
        </w:rPr>
      </w:pPr>
      <w:r w:rsidRPr="00F24ABB">
        <w:rPr>
          <w:szCs w:val="20"/>
          <w:lang w:val="en-US"/>
        </w:rPr>
        <w:t xml:space="preserve">After </w:t>
      </w:r>
      <w:r w:rsidR="0045005C" w:rsidRPr="00F24ABB">
        <w:rPr>
          <w:szCs w:val="20"/>
          <w:lang w:val="en-US"/>
        </w:rPr>
        <w:t xml:space="preserve">creation of </w:t>
      </w:r>
      <w:r w:rsidRPr="00F24ABB">
        <w:rPr>
          <w:szCs w:val="20"/>
          <w:lang w:val="en-US"/>
        </w:rPr>
        <w:t xml:space="preserve">the database, a connection between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szCs w:val="20"/>
          <w:lang w:val="en-US"/>
        </w:rPr>
        <w:t xml:space="preserve"> Server and the </w:t>
      </w:r>
      <w:r w:rsidR="0073591D">
        <w:rPr>
          <w:szCs w:val="20"/>
          <w:lang w:val="en-US"/>
        </w:rPr>
        <w:t>DBMS</w:t>
      </w:r>
      <w:r w:rsidRPr="00F24ABB">
        <w:rPr>
          <w:szCs w:val="20"/>
          <w:lang w:val="en-US"/>
        </w:rPr>
        <w:t xml:space="preserve"> has to be established and configured in order for MLMs on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000938B8" w:rsidRPr="00F24ABB">
        <w:rPr>
          <w:szCs w:val="20"/>
          <w:lang w:val="en-US"/>
        </w:rPr>
        <w:t xml:space="preserve"> Server to retrieve data from </w:t>
      </w:r>
      <w:r w:rsidR="00DF10B2">
        <w:rPr>
          <w:szCs w:val="20"/>
          <w:lang w:val="en-US"/>
        </w:rPr>
        <w:t>the</w:t>
      </w:r>
      <w:r w:rsidR="000938B8" w:rsidRPr="00F24ABB">
        <w:rPr>
          <w:szCs w:val="20"/>
          <w:lang w:val="en-US"/>
        </w:rPr>
        <w:t xml:space="preserve"> created database</w:t>
      </w:r>
      <w:r w:rsidRPr="00F24ABB">
        <w:rPr>
          <w:szCs w:val="20"/>
          <w:lang w:val="en-US"/>
        </w:rPr>
        <w:t xml:space="preserve">. </w:t>
      </w:r>
      <w:r w:rsidR="000938B8" w:rsidRPr="00F24ABB">
        <w:rPr>
          <w:szCs w:val="20"/>
          <w:lang w:val="en-US"/>
        </w:rPr>
        <w:t xml:space="preserve">To </w:t>
      </w:r>
      <w:r w:rsidR="0045005C" w:rsidRPr="00F24ABB">
        <w:rPr>
          <w:szCs w:val="20"/>
          <w:lang w:val="en-US"/>
        </w:rPr>
        <w:t>do this</w:t>
      </w:r>
      <w:r w:rsidR="00757DFC" w:rsidRPr="00F24ABB">
        <w:rPr>
          <w:szCs w:val="20"/>
          <w:lang w:val="en-US"/>
        </w:rPr>
        <w:t xml:space="preserve">, we refer to </w:t>
      </w:r>
      <w:r w:rsidR="00C72D60" w:rsidRPr="00F24ABB">
        <w:rPr>
          <w:szCs w:val="20"/>
          <w:lang w:val="en-US"/>
        </w:rPr>
        <w:t xml:space="preserve">the corresponding </w:t>
      </w:r>
      <w:r w:rsidR="00C72D60" w:rsidRPr="009A4840">
        <w:rPr>
          <w:i/>
          <w:szCs w:val="20"/>
          <w:lang w:val="en-US"/>
        </w:rPr>
        <w:t>how-to</w:t>
      </w:r>
      <w:r w:rsidR="00C72D60" w:rsidRPr="00F24ABB">
        <w:rPr>
          <w:szCs w:val="20"/>
          <w:lang w:val="en-US"/>
        </w:rPr>
        <w:t xml:space="preserve"> document</w:t>
      </w:r>
      <w:r w:rsidR="0073591D">
        <w:rPr>
          <w:szCs w:val="20"/>
          <w:lang w:val="en-US"/>
        </w:rPr>
        <w:t xml:space="preserve"> (</w:t>
      </w:r>
      <w:r w:rsidR="0073591D" w:rsidRPr="0073591D">
        <w:rPr>
          <w:i/>
          <w:szCs w:val="20"/>
          <w:lang w:val="en-US"/>
        </w:rPr>
        <w:t xml:space="preserve">Achieving Database Connectivity in Arden Syntax Using the </w:t>
      </w:r>
      <w:r w:rsidR="0073591D" w:rsidRPr="0073591D">
        <w:rPr>
          <w:i/>
          <w:sz w:val="23"/>
          <w:szCs w:val="23"/>
          <w:lang w:val="en-US"/>
        </w:rPr>
        <w:t>A</w:t>
      </w:r>
      <w:r w:rsidR="0073591D" w:rsidRPr="0073591D">
        <w:rPr>
          <w:i/>
          <w:sz w:val="20"/>
          <w:szCs w:val="18"/>
          <w:lang w:val="en-US"/>
        </w:rPr>
        <w:t>RDEN</w:t>
      </w:r>
      <w:r w:rsidR="0073591D" w:rsidRPr="0073591D">
        <w:rPr>
          <w:i/>
          <w:sz w:val="23"/>
          <w:szCs w:val="23"/>
          <w:lang w:val="en-US"/>
        </w:rPr>
        <w:t>S</w:t>
      </w:r>
      <w:r w:rsidR="0073591D" w:rsidRPr="0073591D">
        <w:rPr>
          <w:i/>
          <w:sz w:val="20"/>
          <w:szCs w:val="18"/>
          <w:lang w:val="en-US"/>
        </w:rPr>
        <w:t xml:space="preserve">UITE </w:t>
      </w:r>
      <w:r w:rsidR="0073591D" w:rsidRPr="00C81D87">
        <w:rPr>
          <w:i/>
          <w:szCs w:val="20"/>
          <w:lang w:val="en-US"/>
        </w:rPr>
        <w:t>Database Connector</w:t>
      </w:r>
      <w:r w:rsidR="0073591D">
        <w:rPr>
          <w:szCs w:val="20"/>
          <w:lang w:val="en-US"/>
        </w:rPr>
        <w:t>)</w:t>
      </w:r>
      <w:r w:rsidR="00C72D60" w:rsidRPr="00F24ABB">
        <w:rPr>
          <w:szCs w:val="20"/>
          <w:lang w:val="en-US"/>
        </w:rPr>
        <w:t xml:space="preserve">, which can be found </w:t>
      </w:r>
      <w:hyperlink r:id="rId22" w:history="1">
        <w:r w:rsidR="00C72D60" w:rsidRPr="009A4840">
          <w:rPr>
            <w:rStyle w:val="Hyperlink"/>
            <w:szCs w:val="20"/>
            <w:u w:val="none"/>
            <w:lang w:val="en-US"/>
          </w:rPr>
          <w:t>here</w:t>
        </w:r>
      </w:hyperlink>
      <w:r w:rsidR="00757DFC" w:rsidRPr="009A4840">
        <w:rPr>
          <w:lang w:val="en-US"/>
        </w:rPr>
        <w:t>.</w:t>
      </w:r>
    </w:p>
    <w:p w14:paraId="237275E1" w14:textId="7DBF8A3F" w:rsidR="00757DFC" w:rsidRPr="00F24ABB" w:rsidRDefault="00757DFC" w:rsidP="00757DFC">
      <w:pPr>
        <w:rPr>
          <w:i/>
          <w:lang w:val="en-US"/>
        </w:rPr>
      </w:pPr>
      <w:r w:rsidRPr="00F37DFD">
        <w:rPr>
          <w:b/>
          <w:smallCaps/>
          <w:lang w:val="en-US"/>
        </w:rPr>
        <w:t>Note</w:t>
      </w:r>
      <w:r w:rsidRPr="00F24ABB">
        <w:rPr>
          <w:lang w:val="en-US"/>
        </w:rPr>
        <w:t xml:space="preserve">: </w:t>
      </w:r>
      <w:r w:rsidRPr="00F24ABB">
        <w:rPr>
          <w:i/>
          <w:lang w:val="en-US"/>
        </w:rPr>
        <w:t xml:space="preserve">Naturally, you can choose any name for the database and tables. Should you choose a different database name, keep in mind that the </w:t>
      </w:r>
      <w:r w:rsidR="00DF10B2" w:rsidRPr="00DF10B2">
        <w:rPr>
          <w:i/>
          <w:sz w:val="23"/>
          <w:szCs w:val="23"/>
          <w:lang w:val="en-US"/>
        </w:rPr>
        <w:t>A</w:t>
      </w:r>
      <w:r w:rsidR="00DF10B2" w:rsidRPr="00DF10B2">
        <w:rPr>
          <w:i/>
          <w:sz w:val="20"/>
          <w:szCs w:val="18"/>
          <w:lang w:val="en-US"/>
        </w:rPr>
        <w:t>RDEN</w:t>
      </w:r>
      <w:r w:rsidR="00DF10B2" w:rsidRPr="00DF10B2">
        <w:rPr>
          <w:i/>
          <w:sz w:val="23"/>
          <w:szCs w:val="23"/>
          <w:lang w:val="en-US"/>
        </w:rPr>
        <w:t>S</w:t>
      </w:r>
      <w:r w:rsidR="00DF10B2" w:rsidRPr="00DF10B2">
        <w:rPr>
          <w:i/>
          <w:sz w:val="20"/>
          <w:szCs w:val="18"/>
          <w:lang w:val="en-US"/>
        </w:rPr>
        <w:t>UITE</w:t>
      </w:r>
      <w:r w:rsidRPr="00F24ABB">
        <w:rPr>
          <w:i/>
          <w:lang w:val="en-US"/>
        </w:rPr>
        <w:t xml:space="preserve"> Server Database Connection needs to be adapted in order for the examples to function properly. Similarly, if you choose a different table name, make sure to adapt the supplied MLMs accordingly. </w:t>
      </w:r>
    </w:p>
    <w:p w14:paraId="77F1228A" w14:textId="5DC1D373" w:rsidR="00C72D60" w:rsidRPr="00F24ABB" w:rsidRDefault="00C72D60" w:rsidP="00C72D60">
      <w:pPr>
        <w:pStyle w:val="berschrift2"/>
        <w:rPr>
          <w:lang w:val="en-US"/>
        </w:rPr>
      </w:pPr>
      <w:bookmarkStart w:id="14" w:name="_Toc27474105"/>
      <w:r w:rsidRPr="00F24ABB">
        <w:rPr>
          <w:lang w:val="en-US"/>
        </w:rPr>
        <w:t xml:space="preserve">Compiling and </w:t>
      </w:r>
      <w:r w:rsidR="0073591D">
        <w:rPr>
          <w:lang w:val="en-US"/>
        </w:rPr>
        <w:t>U</w:t>
      </w:r>
      <w:r w:rsidRPr="00F24ABB">
        <w:rPr>
          <w:lang w:val="en-US"/>
        </w:rPr>
        <w:t>ploading MLMs</w:t>
      </w:r>
      <w:bookmarkEnd w:id="14"/>
    </w:p>
    <w:p w14:paraId="76299F78" w14:textId="7E138808" w:rsidR="00C72D60" w:rsidRPr="00F24ABB" w:rsidRDefault="00C72D60" w:rsidP="00C72D60">
      <w:pPr>
        <w:rPr>
          <w:szCs w:val="20"/>
          <w:lang w:val="en-US"/>
        </w:rPr>
      </w:pPr>
      <w:r w:rsidRPr="00F24ABB">
        <w:rPr>
          <w:lang w:val="en-US"/>
        </w:rPr>
        <w:t xml:space="preserve">Before an MLM can be called, it </w:t>
      </w:r>
      <w:r w:rsidR="00F37DFD">
        <w:rPr>
          <w:lang w:val="en-US"/>
        </w:rPr>
        <w:t>has t</w:t>
      </w:r>
      <w:r w:rsidRPr="00F24ABB">
        <w:rPr>
          <w:lang w:val="en-US"/>
        </w:rPr>
        <w:t xml:space="preserve">o be compiled and uploaded onto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sz w:val="20"/>
          <w:szCs w:val="20"/>
          <w:lang w:val="en-US"/>
        </w:rPr>
        <w:t xml:space="preserve"> </w:t>
      </w:r>
      <w:r w:rsidRPr="00F24ABB">
        <w:rPr>
          <w:lang w:val="en-US"/>
        </w:rPr>
        <w:t xml:space="preserve">Server. </w:t>
      </w:r>
      <w:r w:rsidRPr="00F24ABB">
        <w:rPr>
          <w:szCs w:val="20"/>
          <w:lang w:val="en-US"/>
        </w:rPr>
        <w:t xml:space="preserve">To do this, we refer to the corresponding </w:t>
      </w:r>
      <w:r w:rsidRPr="00F37DFD">
        <w:rPr>
          <w:i/>
          <w:szCs w:val="20"/>
          <w:lang w:val="en-US"/>
        </w:rPr>
        <w:t>how-to</w:t>
      </w:r>
      <w:r w:rsidRPr="00F24ABB">
        <w:rPr>
          <w:szCs w:val="20"/>
          <w:lang w:val="en-US"/>
        </w:rPr>
        <w:t xml:space="preserve"> document</w:t>
      </w:r>
      <w:r w:rsidR="00F37DFD">
        <w:rPr>
          <w:szCs w:val="20"/>
          <w:lang w:val="en-US"/>
        </w:rPr>
        <w:t xml:space="preserve"> (</w:t>
      </w:r>
      <w:r w:rsidR="00F37DFD" w:rsidRPr="00F37DFD">
        <w:rPr>
          <w:i/>
          <w:szCs w:val="20"/>
          <w:lang w:val="en-US"/>
        </w:rPr>
        <w:t>How to Compile, Test, and Depl</w:t>
      </w:r>
      <w:r w:rsidR="00F37DFD">
        <w:rPr>
          <w:i/>
          <w:szCs w:val="20"/>
          <w:lang w:val="en-US"/>
        </w:rPr>
        <w:t>o</w:t>
      </w:r>
      <w:r w:rsidR="00F37DFD" w:rsidRPr="00F37DFD">
        <w:rPr>
          <w:i/>
          <w:szCs w:val="20"/>
          <w:lang w:val="en-US"/>
        </w:rPr>
        <w:t xml:space="preserve">y MLMs with the </w:t>
      </w:r>
      <w:r w:rsidR="00F37DFD" w:rsidRPr="00F37DFD">
        <w:rPr>
          <w:i/>
          <w:sz w:val="23"/>
          <w:szCs w:val="23"/>
          <w:lang w:val="en-US"/>
        </w:rPr>
        <w:t>A</w:t>
      </w:r>
      <w:r w:rsidR="00F37DFD" w:rsidRPr="00F37DFD">
        <w:rPr>
          <w:i/>
          <w:sz w:val="20"/>
          <w:szCs w:val="18"/>
          <w:lang w:val="en-US"/>
        </w:rPr>
        <w:t>RDEN</w:t>
      </w:r>
      <w:r w:rsidR="00F37DFD" w:rsidRPr="00F37DFD">
        <w:rPr>
          <w:i/>
          <w:sz w:val="23"/>
          <w:szCs w:val="23"/>
          <w:lang w:val="en-US"/>
        </w:rPr>
        <w:t>S</w:t>
      </w:r>
      <w:r w:rsidR="00F37DFD" w:rsidRPr="00F37DFD">
        <w:rPr>
          <w:i/>
          <w:sz w:val="20"/>
          <w:szCs w:val="18"/>
          <w:lang w:val="en-US"/>
        </w:rPr>
        <w:t>UITE</w:t>
      </w:r>
      <w:r w:rsidR="00F37DFD">
        <w:rPr>
          <w:szCs w:val="20"/>
          <w:lang w:val="en-US"/>
        </w:rPr>
        <w:t>)</w:t>
      </w:r>
      <w:r w:rsidRPr="00F24ABB">
        <w:rPr>
          <w:szCs w:val="20"/>
          <w:lang w:val="en-US"/>
        </w:rPr>
        <w:t>, which can be found</w:t>
      </w:r>
      <w:r w:rsidRPr="00F37DFD">
        <w:rPr>
          <w:szCs w:val="20"/>
          <w:lang w:val="en-US"/>
        </w:rPr>
        <w:t xml:space="preserve"> </w:t>
      </w:r>
      <w:hyperlink r:id="rId23" w:history="1">
        <w:r w:rsidRPr="00F37DFD">
          <w:rPr>
            <w:rStyle w:val="Hyperlink"/>
            <w:szCs w:val="20"/>
            <w:u w:val="none"/>
            <w:lang w:val="en-US"/>
          </w:rPr>
          <w:t>here</w:t>
        </w:r>
      </w:hyperlink>
      <w:r w:rsidRPr="00F24ABB">
        <w:rPr>
          <w:szCs w:val="20"/>
          <w:lang w:val="en-US"/>
        </w:rPr>
        <w:t>.</w:t>
      </w:r>
      <w:r w:rsidR="00F37DFD">
        <w:rPr>
          <w:szCs w:val="20"/>
          <w:lang w:val="en-US"/>
        </w:rPr>
        <w:t xml:space="preserve"> </w:t>
      </w:r>
      <w:r w:rsidR="00EE6329">
        <w:rPr>
          <w:szCs w:val="20"/>
          <w:lang w:val="en-US"/>
        </w:rPr>
        <w:t>In order</w:t>
      </w:r>
      <w:r w:rsidR="00F37DFD">
        <w:rPr>
          <w:szCs w:val="20"/>
          <w:lang w:val="en-US"/>
        </w:rPr>
        <w:t xml:space="preserve"> to use the </w:t>
      </w:r>
      <w:r w:rsidR="00F37DFD" w:rsidRPr="00F37DFD">
        <w:rPr>
          <w:i/>
          <w:szCs w:val="20"/>
          <w:lang w:val="en-US"/>
        </w:rPr>
        <w:t xml:space="preserve">how-to </w:t>
      </w:r>
      <w:r w:rsidR="00F37DFD">
        <w:rPr>
          <w:szCs w:val="20"/>
          <w:lang w:val="en-US"/>
        </w:rPr>
        <w:t>at hand, please compile and upload all three MLMs that accompany this document.</w:t>
      </w:r>
    </w:p>
    <w:p w14:paraId="38A8C073" w14:textId="4A3CF061" w:rsidR="004559C9" w:rsidRPr="00F24ABB" w:rsidRDefault="00617CC7" w:rsidP="003F114D">
      <w:pPr>
        <w:pStyle w:val="berschrift1"/>
      </w:pPr>
      <w:bookmarkStart w:id="15" w:name="_Toc27474106"/>
      <w:r>
        <w:lastRenderedPageBreak/>
        <w:t>REST C</w:t>
      </w:r>
      <w:r w:rsidR="004559C9" w:rsidRPr="00F24ABB">
        <w:t>ommunication</w:t>
      </w:r>
      <w:bookmarkEnd w:id="15"/>
    </w:p>
    <w:p w14:paraId="1A49692A" w14:textId="4F892065" w:rsidR="005F5370" w:rsidRPr="00F24ABB" w:rsidRDefault="00E66A61" w:rsidP="00CC4059">
      <w:pPr>
        <w:rPr>
          <w:lang w:val="en-US"/>
        </w:rPr>
      </w:pPr>
      <w:r w:rsidRPr="00F24ABB">
        <w:rPr>
          <w:lang w:val="en-US"/>
        </w:rPr>
        <w:t xml:space="preserve">To </w:t>
      </w:r>
      <w:r w:rsidR="00FC6512" w:rsidRPr="00F24ABB">
        <w:rPr>
          <w:lang w:val="en-US"/>
        </w:rPr>
        <w:t>set</w:t>
      </w:r>
      <w:r w:rsidR="00A46BBF" w:rsidRPr="00F24ABB">
        <w:rPr>
          <w:lang w:val="en-US"/>
        </w:rPr>
        <w:t xml:space="preserve"> </w:t>
      </w:r>
      <w:r w:rsidR="00FC6512" w:rsidRPr="00F24ABB">
        <w:rPr>
          <w:lang w:val="en-US"/>
        </w:rPr>
        <w:t xml:space="preserve">up an </w:t>
      </w:r>
      <w:r w:rsidRPr="00F24ABB">
        <w:rPr>
          <w:lang w:val="en-US"/>
        </w:rPr>
        <w:t xml:space="preserve">MLM </w:t>
      </w:r>
      <w:r w:rsidR="00FC6512" w:rsidRPr="00F24ABB">
        <w:rPr>
          <w:lang w:val="en-US"/>
        </w:rPr>
        <w:t xml:space="preserve">call </w:t>
      </w:r>
      <w:r w:rsidRPr="00F24ABB">
        <w:rPr>
          <w:lang w:val="en-US"/>
        </w:rPr>
        <w:t xml:space="preserve">using </w:t>
      </w:r>
      <w:r w:rsidR="00617CC7">
        <w:rPr>
          <w:lang w:val="en-US"/>
        </w:rPr>
        <w:t xml:space="preserve">the </w:t>
      </w:r>
      <w:r w:rsidRPr="00F24ABB">
        <w:rPr>
          <w:lang w:val="en-US"/>
        </w:rPr>
        <w:t xml:space="preserve">REST protocol, </w:t>
      </w:r>
      <w:r w:rsidR="00617CC7">
        <w:rPr>
          <w:lang w:val="en-US"/>
        </w:rPr>
        <w:t xml:space="preserve">please </w:t>
      </w:r>
      <w:r w:rsidRPr="009D3CA3">
        <w:rPr>
          <w:lang w:val="en-US"/>
        </w:rPr>
        <w:t xml:space="preserve">open </w:t>
      </w:r>
      <w:hyperlink r:id="rId24" w:history="1">
        <w:r w:rsidRPr="00271605">
          <w:rPr>
            <w:rStyle w:val="Hyperlink"/>
            <w:rFonts w:cs="Calibri"/>
            <w:u w:val="none"/>
            <w:lang w:val="en-US"/>
          </w:rPr>
          <w:t>Postman</w:t>
        </w:r>
      </w:hyperlink>
      <w:r w:rsidRPr="009D3CA3">
        <w:rPr>
          <w:lang w:val="en-US"/>
        </w:rPr>
        <w:t xml:space="preserve">. </w:t>
      </w:r>
      <w:r w:rsidR="00617CC7" w:rsidRPr="009D3CA3">
        <w:rPr>
          <w:lang w:val="en-US"/>
        </w:rPr>
        <w:t>As</w:t>
      </w:r>
      <w:r w:rsidR="00617CC7">
        <w:rPr>
          <w:lang w:val="en-US"/>
        </w:rPr>
        <w:t xml:space="preserve"> a first step, </w:t>
      </w:r>
      <w:r w:rsidRPr="00F24ABB">
        <w:rPr>
          <w:lang w:val="en-US"/>
        </w:rPr>
        <w:t xml:space="preserve">a URL </w:t>
      </w:r>
      <w:r w:rsidR="00617CC7">
        <w:rPr>
          <w:lang w:val="en-US"/>
        </w:rPr>
        <w:t>has</w:t>
      </w:r>
      <w:r w:rsidRPr="00F24ABB">
        <w:rPr>
          <w:lang w:val="en-US"/>
        </w:rPr>
        <w:t xml:space="preserve"> to be constructed. </w:t>
      </w:r>
      <w:r w:rsidR="00617CC7">
        <w:rPr>
          <w:lang w:val="en-US"/>
        </w:rPr>
        <w:t>Generally</w:t>
      </w:r>
      <w:r w:rsidRPr="00F24ABB">
        <w:rPr>
          <w:lang w:val="en-US"/>
        </w:rPr>
        <w:t xml:space="preserve">, if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Server is installed at </w:t>
      </w:r>
      <w:r w:rsidR="00617CC7">
        <w:rPr>
          <w:lang w:val="en-US"/>
        </w:rPr>
        <w:t>a</w:t>
      </w:r>
      <w:r w:rsidRPr="00F24ABB">
        <w:rPr>
          <w:lang w:val="en-US"/>
        </w:rPr>
        <w:t xml:space="preserve"> location </w:t>
      </w:r>
      <w:r w:rsidRPr="00AA1FB2">
        <w:rPr>
          <w:rStyle w:val="ZitatZchn"/>
          <w:lang w:val="en-US"/>
        </w:rPr>
        <w:t xml:space="preserve">$location$ </w:t>
      </w:r>
      <w:r w:rsidRPr="00F24ABB">
        <w:rPr>
          <w:lang w:val="en-US"/>
        </w:rPr>
        <w:t xml:space="preserve">with </w:t>
      </w:r>
      <w:r w:rsidR="00617CC7">
        <w:rPr>
          <w:lang w:val="en-US"/>
        </w:rPr>
        <w:t xml:space="preserve">a </w:t>
      </w:r>
      <w:r w:rsidRPr="00F24ABB">
        <w:rPr>
          <w:lang w:val="en-US"/>
        </w:rPr>
        <w:t>port</w:t>
      </w:r>
      <w:r w:rsidR="00F24ABB" w:rsidRPr="00F24ABB">
        <w:rPr>
          <w:lang w:val="en-US"/>
        </w:rPr>
        <w:t xml:space="preserve"> </w:t>
      </w:r>
      <w:r w:rsidRPr="00AA1FB2">
        <w:rPr>
          <w:rStyle w:val="ZitatZchn"/>
          <w:lang w:val="en-US"/>
        </w:rPr>
        <w:t>$port$</w:t>
      </w:r>
      <w:r w:rsidRPr="00F24ABB">
        <w:rPr>
          <w:lang w:val="en-US"/>
        </w:rPr>
        <w:t xml:space="preserve">, the URL for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Server REST interface is</w:t>
      </w:r>
      <w:r w:rsidR="005F5370" w:rsidRPr="00F24ABB">
        <w:rPr>
          <w:lang w:val="en-US"/>
        </w:rPr>
        <w:t>:</w:t>
      </w:r>
    </w:p>
    <w:p w14:paraId="53AE6D3A" w14:textId="2D2C59AB" w:rsidR="005F5370" w:rsidRPr="00F24ABB" w:rsidRDefault="00E66A61" w:rsidP="00CF5C56">
      <w:pPr>
        <w:pStyle w:val="Zitat"/>
        <w:rPr>
          <w:lang w:val="en-US"/>
        </w:rPr>
      </w:pPr>
      <w:r w:rsidRPr="00CF5C56">
        <w:rPr>
          <w:lang w:val="en-US"/>
        </w:rPr>
        <w:t>http://$location$:$port$/REST/CALLMLM</w:t>
      </w:r>
      <w:r w:rsidR="00CC4059" w:rsidRPr="00CF5C56">
        <w:rPr>
          <w:lang w:val="en-US"/>
        </w:rPr>
        <w:t>?</w:t>
      </w:r>
    </w:p>
    <w:p w14:paraId="753E4D08" w14:textId="7BB65BD9" w:rsidR="005F5370" w:rsidRPr="00F24ABB" w:rsidRDefault="00E66A61" w:rsidP="00CC4059">
      <w:pPr>
        <w:rPr>
          <w:lang w:val="en-US"/>
        </w:rPr>
      </w:pPr>
      <w:r w:rsidRPr="00F24ABB">
        <w:rPr>
          <w:lang w:val="en-US"/>
        </w:rPr>
        <w:t xml:space="preserve">In this </w:t>
      </w:r>
      <w:r w:rsidR="00617CC7" w:rsidRPr="00617CC7">
        <w:rPr>
          <w:i/>
          <w:lang w:val="en-US"/>
        </w:rPr>
        <w:t>how-to</w:t>
      </w:r>
      <w:r w:rsidRPr="00F24ABB">
        <w:rPr>
          <w:lang w:val="en-US"/>
        </w:rPr>
        <w:t xml:space="preserve">, we assume that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Server is installed locally with port </w:t>
      </w:r>
      <w:r w:rsidRPr="00AA1FB2">
        <w:rPr>
          <w:rStyle w:val="ZitatZchn"/>
          <w:lang w:val="en-US"/>
        </w:rPr>
        <w:t>8080</w:t>
      </w:r>
      <w:r w:rsidRPr="00F24ABB">
        <w:rPr>
          <w:lang w:val="en-US"/>
        </w:rPr>
        <w:t xml:space="preserve">, thus the URL for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Server REST interface </w:t>
      </w:r>
      <w:r w:rsidR="00617CC7">
        <w:rPr>
          <w:lang w:val="en-US"/>
        </w:rPr>
        <w:t>would be</w:t>
      </w:r>
      <w:r w:rsidRPr="00F24ABB">
        <w:rPr>
          <w:lang w:val="en-US"/>
        </w:rPr>
        <w:t xml:space="preserve"> </w:t>
      </w:r>
    </w:p>
    <w:p w14:paraId="61F14416" w14:textId="46C8D1A8" w:rsidR="005F5370" w:rsidRPr="00F24ABB" w:rsidRDefault="005F5370" w:rsidP="00CF5C56">
      <w:pPr>
        <w:pStyle w:val="Zitat"/>
        <w:rPr>
          <w:lang w:val="en-US"/>
        </w:rPr>
      </w:pPr>
      <w:r w:rsidRPr="00CF5C56">
        <w:rPr>
          <w:lang w:val="en-US"/>
        </w:rPr>
        <w:t>http://localhost:8080/REST/CALLMLM</w:t>
      </w:r>
      <w:r w:rsidR="00E66A61" w:rsidRPr="00CF5C56">
        <w:rPr>
          <w:lang w:val="en-US"/>
        </w:rPr>
        <w:t>?</w:t>
      </w:r>
    </w:p>
    <w:p w14:paraId="1225DC7A" w14:textId="2F2E0B63" w:rsidR="00E66A61" w:rsidRPr="00F24ABB" w:rsidRDefault="00617CC7" w:rsidP="00CC4059">
      <w:pPr>
        <w:rPr>
          <w:lang w:val="en-US"/>
        </w:rPr>
      </w:pPr>
      <w:r>
        <w:rPr>
          <w:lang w:val="en-US"/>
        </w:rPr>
        <w:t xml:space="preserve">Additionally, it is necessary that </w:t>
      </w:r>
      <w:r w:rsidR="00E66A61" w:rsidRPr="00F24ABB">
        <w:rPr>
          <w:lang w:val="en-US"/>
        </w:rPr>
        <w:t>each URL contain</w:t>
      </w:r>
      <w:r>
        <w:rPr>
          <w:lang w:val="en-US"/>
        </w:rPr>
        <w:t>s</w:t>
      </w:r>
      <w:r w:rsidR="00E66A61" w:rsidRPr="00F24ABB">
        <w:rPr>
          <w:lang w:val="en-US"/>
        </w:rPr>
        <w:t xml:space="preserve"> the name of the MLM and the </w:t>
      </w:r>
      <w:r w:rsidR="00DB1E54" w:rsidRPr="00F24ABB">
        <w:rPr>
          <w:lang w:val="en-US"/>
        </w:rPr>
        <w:t>MLM</w:t>
      </w:r>
      <w:r>
        <w:rPr>
          <w:lang w:val="en-US"/>
        </w:rPr>
        <w:t xml:space="preserve"> institution in order to identify the</w:t>
      </w:r>
      <w:r w:rsidR="00E66A61" w:rsidRPr="00F24ABB">
        <w:rPr>
          <w:lang w:val="en-US"/>
        </w:rPr>
        <w:t xml:space="preserve"> </w:t>
      </w:r>
      <w:r w:rsidR="00CC4059" w:rsidRPr="00F24ABB">
        <w:rPr>
          <w:lang w:val="en-US"/>
        </w:rPr>
        <w:t>MLM</w:t>
      </w:r>
      <w:r w:rsidR="00DB1E54" w:rsidRPr="00F24ABB">
        <w:rPr>
          <w:lang w:val="en-US"/>
        </w:rPr>
        <w:t xml:space="preserve"> to call</w:t>
      </w:r>
      <w:r w:rsidR="00B76666" w:rsidRPr="00F24ABB">
        <w:rPr>
          <w:lang w:val="en-US"/>
        </w:rPr>
        <w:t>.</w:t>
      </w:r>
      <w:r w:rsidR="00DB1E54" w:rsidRPr="00F24ABB">
        <w:rPr>
          <w:lang w:val="en-US"/>
        </w:rPr>
        <w:t xml:space="preserve"> </w:t>
      </w:r>
      <w:r w:rsidR="005747EE">
        <w:rPr>
          <w:lang w:val="en-US"/>
        </w:rPr>
        <w:t>We have to combine t</w:t>
      </w:r>
      <w:r>
        <w:rPr>
          <w:lang w:val="en-US"/>
        </w:rPr>
        <w:t>hese</w:t>
      </w:r>
      <w:r w:rsidR="005747EE">
        <w:rPr>
          <w:lang w:val="en-US"/>
        </w:rPr>
        <w:t xml:space="preserve"> data</w:t>
      </w:r>
      <w:r w:rsidR="00E66A61" w:rsidRPr="00F24ABB">
        <w:rPr>
          <w:lang w:val="en-US"/>
        </w:rPr>
        <w:t xml:space="preserve"> in a </w:t>
      </w:r>
      <w:r w:rsidR="00E66A61" w:rsidRPr="00AA1FB2">
        <w:rPr>
          <w:rStyle w:val="ZitatZchn"/>
          <w:lang w:val="en-US"/>
        </w:rPr>
        <w:t>HTTP POST</w:t>
      </w:r>
      <w:r w:rsidR="00913720" w:rsidRPr="00F24ABB">
        <w:rPr>
          <w:lang w:val="en-US"/>
        </w:rPr>
        <w:t xml:space="preserve"> command, as shown below.</w:t>
      </w:r>
    </w:p>
    <w:p w14:paraId="0B6E8765" w14:textId="096A1E8E" w:rsidR="00913720" w:rsidRPr="00F24ABB" w:rsidRDefault="00913720" w:rsidP="00CC4059">
      <w:pPr>
        <w:rPr>
          <w:lang w:val="en-US"/>
        </w:rPr>
      </w:pPr>
      <w:r w:rsidRPr="005747EE">
        <w:rPr>
          <w:b/>
          <w:smallCaps/>
          <w:lang w:val="en-US"/>
        </w:rPr>
        <w:t>Note</w:t>
      </w:r>
      <w:r w:rsidRPr="00F24ABB">
        <w:rPr>
          <w:b/>
          <w:lang w:val="en-US"/>
        </w:rPr>
        <w:t>:</w:t>
      </w:r>
      <w:r w:rsidRPr="00F24ABB">
        <w:rPr>
          <w:lang w:val="en-US"/>
        </w:rPr>
        <w:t xml:space="preserve"> </w:t>
      </w:r>
      <w:r w:rsidR="005747EE">
        <w:rPr>
          <w:i/>
          <w:lang w:val="en-US"/>
        </w:rPr>
        <w:t>A</w:t>
      </w:r>
      <w:r w:rsidRPr="00F24ABB">
        <w:rPr>
          <w:i/>
          <w:lang w:val="en-US"/>
        </w:rPr>
        <w:t xml:space="preserve"> URL will b</w:t>
      </w:r>
      <w:r w:rsidR="005747EE">
        <w:rPr>
          <w:i/>
          <w:lang w:val="en-US"/>
        </w:rPr>
        <w:t xml:space="preserve">e supplied for each use case </w:t>
      </w:r>
      <w:r w:rsidRPr="00F24ABB">
        <w:rPr>
          <w:i/>
          <w:lang w:val="en-US"/>
        </w:rPr>
        <w:t xml:space="preserve">in </w:t>
      </w:r>
      <w:r w:rsidR="00A76187">
        <w:rPr>
          <w:i/>
          <w:lang w:val="en-US"/>
        </w:rPr>
        <w:t>their</w:t>
      </w:r>
      <w:r w:rsidRPr="00F24ABB">
        <w:rPr>
          <w:i/>
          <w:lang w:val="en-US"/>
        </w:rPr>
        <w:t xml:space="preserve"> respective section</w:t>
      </w:r>
      <w:r w:rsidR="00A76187">
        <w:rPr>
          <w:i/>
          <w:lang w:val="en-US"/>
        </w:rPr>
        <w:t>s</w:t>
      </w:r>
      <w:r w:rsidRPr="00F24ABB">
        <w:rPr>
          <w:lang w:val="en-US"/>
        </w:rPr>
        <w:t>.</w:t>
      </w:r>
    </w:p>
    <w:p w14:paraId="5187EDB7" w14:textId="77777777" w:rsidR="00E66A61" w:rsidRPr="00F24ABB" w:rsidRDefault="00E66A61" w:rsidP="00E66A61">
      <w:pPr>
        <w:rPr>
          <w:rFonts w:cs="Calibri"/>
          <w:sz w:val="16"/>
          <w:szCs w:val="16"/>
          <w:lang w:val="en-US"/>
        </w:rPr>
      </w:pPr>
      <w:r w:rsidRPr="00F24ABB">
        <w:rPr>
          <w:rFonts w:cs="Calibri"/>
          <w:noProof/>
          <w:sz w:val="16"/>
          <w:szCs w:val="16"/>
          <w:lang w:val="de-AT" w:eastAsia="de-AT"/>
        </w:rPr>
        <w:drawing>
          <wp:inline distT="0" distB="0" distL="0" distR="0" wp14:anchorId="2A37D490" wp14:editId="5371EDCA">
            <wp:extent cx="5784427" cy="738035"/>
            <wp:effectExtent l="19050" t="19050" r="26035" b="2413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ostman_URL"/>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5784427" cy="738035"/>
                    </a:xfrm>
                    <a:prstGeom prst="rect">
                      <a:avLst/>
                    </a:prstGeom>
                    <a:noFill/>
                    <a:ln w="6350">
                      <a:solidFill>
                        <a:schemeClr val="bg2">
                          <a:lumMod val="75000"/>
                        </a:schemeClr>
                      </a:solidFill>
                    </a:ln>
                  </pic:spPr>
                </pic:pic>
              </a:graphicData>
            </a:graphic>
          </wp:inline>
        </w:drawing>
      </w:r>
    </w:p>
    <w:p w14:paraId="69AE1665" w14:textId="59E9242F" w:rsidR="00E66A61" w:rsidRDefault="00E66A61" w:rsidP="00CC4059">
      <w:pPr>
        <w:rPr>
          <w:lang w:val="en-US"/>
        </w:rPr>
      </w:pPr>
      <w:r w:rsidRPr="00F24ABB">
        <w:rPr>
          <w:lang w:val="en-US"/>
        </w:rPr>
        <w:t xml:space="preserve">After the URL has been constructed, the proper authorization credentials have to be entered. Click on the </w:t>
      </w:r>
      <w:r w:rsidRPr="00AA1FB2">
        <w:rPr>
          <w:rStyle w:val="ZitatZchn"/>
          <w:lang w:val="en-US"/>
        </w:rPr>
        <w:t>Authorization</w:t>
      </w:r>
      <w:r w:rsidRPr="00F24ABB">
        <w:rPr>
          <w:lang w:val="en-US"/>
        </w:rPr>
        <w:t xml:space="preserve"> tab, select </w:t>
      </w:r>
      <w:r w:rsidRPr="00AA1FB2">
        <w:rPr>
          <w:rStyle w:val="ZitatZchn"/>
          <w:lang w:val="en-US"/>
        </w:rPr>
        <w:t>Basic Auth</w:t>
      </w:r>
      <w:r w:rsidRPr="00F24ABB">
        <w:rPr>
          <w:lang w:val="en-US"/>
        </w:rPr>
        <w:t xml:space="preserve"> as type, </w:t>
      </w:r>
      <w:r w:rsidR="00300CAD" w:rsidRPr="00F24ABB">
        <w:rPr>
          <w:lang w:val="en-US"/>
        </w:rPr>
        <w:t xml:space="preserve">and </w:t>
      </w:r>
      <w:r w:rsidRPr="00F24ABB">
        <w:rPr>
          <w:lang w:val="en-US"/>
        </w:rPr>
        <w:t xml:space="preserve">enter your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Server user credentials</w:t>
      </w:r>
      <w:r w:rsidR="007631A2" w:rsidRPr="00F24ABB">
        <w:rPr>
          <w:lang w:val="en-US"/>
        </w:rPr>
        <w:t xml:space="preserve"> (see figures below)</w:t>
      </w:r>
      <w:r w:rsidRPr="00F24ABB">
        <w:rPr>
          <w:lang w:val="en-US"/>
        </w:rPr>
        <w:t>.</w:t>
      </w:r>
    </w:p>
    <w:p w14:paraId="55D8C7CE" w14:textId="6DA068D6" w:rsidR="00992B3C" w:rsidRPr="00992B3C" w:rsidRDefault="00992B3C" w:rsidP="00CC4059">
      <w:pPr>
        <w:rPr>
          <w:i/>
          <w:lang w:val="en-US"/>
        </w:rPr>
      </w:pPr>
      <w:r w:rsidRPr="00992B3C">
        <w:rPr>
          <w:b/>
          <w:smallCaps/>
          <w:lang w:val="en-US"/>
        </w:rPr>
        <w:t>Note</w:t>
      </w:r>
      <w:r>
        <w:rPr>
          <w:lang w:val="en-US"/>
        </w:rPr>
        <w:t xml:space="preserve">: </w:t>
      </w:r>
      <w:r w:rsidRPr="00992B3C">
        <w:rPr>
          <w:i/>
          <w:lang w:val="en-US"/>
        </w:rPr>
        <w:t xml:space="preserve">Be aware that your </w:t>
      </w:r>
      <w:r w:rsidRPr="00992B3C">
        <w:rPr>
          <w:i/>
          <w:sz w:val="23"/>
          <w:szCs w:val="23"/>
          <w:lang w:val="en-US"/>
        </w:rPr>
        <w:t>A</w:t>
      </w:r>
      <w:r w:rsidRPr="00992B3C">
        <w:rPr>
          <w:i/>
          <w:sz w:val="20"/>
          <w:szCs w:val="18"/>
          <w:lang w:val="en-US"/>
        </w:rPr>
        <w:t>RDEN</w:t>
      </w:r>
      <w:r w:rsidRPr="00992B3C">
        <w:rPr>
          <w:i/>
          <w:sz w:val="23"/>
          <w:szCs w:val="23"/>
          <w:lang w:val="en-US"/>
        </w:rPr>
        <w:t>S</w:t>
      </w:r>
      <w:r w:rsidRPr="00992B3C">
        <w:rPr>
          <w:i/>
          <w:sz w:val="20"/>
          <w:szCs w:val="18"/>
          <w:lang w:val="en-US"/>
        </w:rPr>
        <w:t>UITE</w:t>
      </w:r>
      <w:r w:rsidR="00B3020F">
        <w:rPr>
          <w:i/>
          <w:lang w:val="en-US"/>
        </w:rPr>
        <w:t xml:space="preserve"> Server user needs the</w:t>
      </w:r>
      <w:r w:rsidRPr="00992B3C">
        <w:rPr>
          <w:i/>
          <w:lang w:val="en-US"/>
        </w:rPr>
        <w:t xml:space="preserve"> permission to use REST, which can be granted in the User Management section by an admin user.</w:t>
      </w:r>
    </w:p>
    <w:p w14:paraId="569E0279" w14:textId="597721D5" w:rsidR="00E66A61" w:rsidRPr="00F24ABB" w:rsidRDefault="00E66A61" w:rsidP="00E66A61">
      <w:pPr>
        <w:rPr>
          <w:rFonts w:cs="Calibri"/>
          <w:noProof/>
          <w:lang w:val="en-US" w:eastAsia="de-DE"/>
        </w:rPr>
      </w:pPr>
      <w:r w:rsidRPr="00F24ABB">
        <w:rPr>
          <w:rFonts w:cs="Calibri"/>
          <w:noProof/>
          <w:lang w:val="de-AT" w:eastAsia="de-AT"/>
        </w:rPr>
        <w:drawing>
          <wp:inline distT="0" distB="0" distL="0" distR="0" wp14:anchorId="19CC902A" wp14:editId="4758CE4C">
            <wp:extent cx="5743575" cy="1656316"/>
            <wp:effectExtent l="19050" t="19050" r="9525" b="2032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ostman_Auth"/>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5759986" cy="1661049"/>
                    </a:xfrm>
                    <a:prstGeom prst="rect">
                      <a:avLst/>
                    </a:prstGeom>
                    <a:noFill/>
                    <a:ln w="6350">
                      <a:solidFill>
                        <a:schemeClr val="bg2">
                          <a:lumMod val="75000"/>
                        </a:schemeClr>
                      </a:solidFill>
                    </a:ln>
                  </pic:spPr>
                </pic:pic>
              </a:graphicData>
            </a:graphic>
          </wp:inline>
        </w:drawing>
      </w:r>
    </w:p>
    <w:p w14:paraId="06D1B760" w14:textId="274F3E7E" w:rsidR="00E66A61" w:rsidRPr="00F24ABB" w:rsidRDefault="00E66A61" w:rsidP="00E66A61">
      <w:pPr>
        <w:rPr>
          <w:rFonts w:cs="Calibri"/>
          <w:lang w:val="en-US"/>
        </w:rPr>
      </w:pPr>
      <w:r w:rsidRPr="00F24ABB">
        <w:rPr>
          <w:rFonts w:cs="Calibri"/>
          <w:noProof/>
          <w:lang w:val="de-AT" w:eastAsia="de-AT"/>
        </w:rPr>
        <w:lastRenderedPageBreak/>
        <w:drawing>
          <wp:inline distT="0" distB="0" distL="0" distR="0" wp14:anchorId="7DA451F4" wp14:editId="1000C115">
            <wp:extent cx="5566781" cy="1638363"/>
            <wp:effectExtent l="19050" t="19050" r="15240" b="1905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ostman_Auth2"/>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5566781" cy="1638363"/>
                    </a:xfrm>
                    <a:prstGeom prst="rect">
                      <a:avLst/>
                    </a:prstGeom>
                    <a:noFill/>
                    <a:ln w="6350">
                      <a:solidFill>
                        <a:schemeClr val="bg2">
                          <a:lumMod val="75000"/>
                        </a:schemeClr>
                      </a:solidFill>
                    </a:ln>
                  </pic:spPr>
                </pic:pic>
              </a:graphicData>
            </a:graphic>
          </wp:inline>
        </w:drawing>
      </w:r>
    </w:p>
    <w:p w14:paraId="2EAE95C0" w14:textId="31B76F0A" w:rsidR="00E66A61" w:rsidRPr="00F24ABB" w:rsidRDefault="00E66A61" w:rsidP="00DF10B2">
      <w:pPr>
        <w:rPr>
          <w:lang w:val="en-US"/>
        </w:rPr>
      </w:pPr>
      <w:r w:rsidRPr="00F24ABB">
        <w:rPr>
          <w:lang w:val="en-US"/>
        </w:rPr>
        <w:t xml:space="preserve">Finally, to save the modifications, click the </w:t>
      </w:r>
      <w:r w:rsidRPr="00AA1FB2">
        <w:rPr>
          <w:rStyle w:val="ZitatZchn"/>
          <w:lang w:val="en-US"/>
        </w:rPr>
        <w:t>Update Request</w:t>
      </w:r>
      <w:r w:rsidRPr="00F24ABB">
        <w:rPr>
          <w:lang w:val="en-US"/>
        </w:rPr>
        <w:t xml:space="preserve"> button</w:t>
      </w:r>
      <w:r w:rsidR="00181B57">
        <w:rPr>
          <w:lang w:val="en-US"/>
        </w:rPr>
        <w:t xml:space="preserve"> </w:t>
      </w:r>
      <w:r w:rsidR="002D7ACF">
        <w:rPr>
          <w:lang w:val="en-US"/>
        </w:rPr>
        <w:t>at</w:t>
      </w:r>
      <w:r w:rsidR="00181B57">
        <w:rPr>
          <w:lang w:val="en-US"/>
        </w:rPr>
        <w:t xml:space="preserve"> the top right of the screen</w:t>
      </w:r>
      <w:r w:rsidRPr="00F24ABB">
        <w:rPr>
          <w:lang w:val="en-US"/>
        </w:rPr>
        <w:t xml:space="preserve">. </w:t>
      </w:r>
      <w:r w:rsidR="00B3020F" w:rsidRPr="00B3020F">
        <w:rPr>
          <w:b/>
          <w:smallCaps/>
          <w:lang w:val="en-US"/>
        </w:rPr>
        <w:t>Note:</w:t>
      </w:r>
      <w:r w:rsidR="00B3020F">
        <w:rPr>
          <w:lang w:val="en-US"/>
        </w:rPr>
        <w:t xml:space="preserve"> </w:t>
      </w:r>
      <w:r w:rsidR="00B3020F" w:rsidRPr="00B3020F">
        <w:rPr>
          <w:i/>
          <w:lang w:val="en-US"/>
        </w:rPr>
        <w:t>Make</w:t>
      </w:r>
      <w:r w:rsidRPr="00B3020F">
        <w:rPr>
          <w:i/>
          <w:lang w:val="en-US"/>
        </w:rPr>
        <w:t xml:space="preserve"> sure that your </w:t>
      </w:r>
      <w:r w:rsidR="00DF10B2" w:rsidRPr="00B3020F">
        <w:rPr>
          <w:i/>
          <w:sz w:val="23"/>
          <w:szCs w:val="23"/>
          <w:lang w:val="en-US"/>
        </w:rPr>
        <w:t>A</w:t>
      </w:r>
      <w:r w:rsidR="00DF10B2" w:rsidRPr="00B3020F">
        <w:rPr>
          <w:i/>
          <w:sz w:val="20"/>
          <w:szCs w:val="18"/>
          <w:lang w:val="en-US"/>
        </w:rPr>
        <w:t>RDEN</w:t>
      </w:r>
      <w:r w:rsidR="00DF10B2" w:rsidRPr="00B3020F">
        <w:rPr>
          <w:i/>
          <w:sz w:val="23"/>
          <w:szCs w:val="23"/>
          <w:lang w:val="en-US"/>
        </w:rPr>
        <w:t>S</w:t>
      </w:r>
      <w:r w:rsidR="00DF10B2" w:rsidRPr="00B3020F">
        <w:rPr>
          <w:i/>
          <w:sz w:val="20"/>
          <w:szCs w:val="18"/>
          <w:lang w:val="en-US"/>
        </w:rPr>
        <w:t>UITE</w:t>
      </w:r>
      <w:r w:rsidRPr="00B3020F">
        <w:rPr>
          <w:i/>
          <w:lang w:val="en-US"/>
        </w:rPr>
        <w:t xml:space="preserve"> Server has a valid </w:t>
      </w:r>
      <w:r w:rsidR="00300CAD" w:rsidRPr="00B3020F">
        <w:rPr>
          <w:i/>
          <w:lang w:val="en-US"/>
        </w:rPr>
        <w:t>license;</w:t>
      </w:r>
      <w:r w:rsidRPr="00B3020F">
        <w:rPr>
          <w:i/>
          <w:lang w:val="en-US"/>
        </w:rPr>
        <w:t xml:space="preserve"> </w:t>
      </w:r>
      <w:r w:rsidR="00300CAD" w:rsidRPr="00B3020F">
        <w:rPr>
          <w:i/>
          <w:lang w:val="en-US"/>
        </w:rPr>
        <w:t>otherwise,</w:t>
      </w:r>
      <w:r w:rsidRPr="00B3020F">
        <w:rPr>
          <w:i/>
          <w:lang w:val="en-US"/>
        </w:rPr>
        <w:t xml:space="preserve"> the MLM call will not </w:t>
      </w:r>
      <w:r w:rsidR="00300CAD" w:rsidRPr="00B3020F">
        <w:rPr>
          <w:i/>
          <w:lang w:val="en-US"/>
        </w:rPr>
        <w:t>produce any results</w:t>
      </w:r>
      <w:r w:rsidRPr="00B3020F">
        <w:rPr>
          <w:i/>
          <w:lang w:val="en-US"/>
        </w:rPr>
        <w:t>.</w:t>
      </w:r>
    </w:p>
    <w:p w14:paraId="5C6078FE" w14:textId="5BE4CD2A" w:rsidR="00E66A61" w:rsidRPr="00F24ABB" w:rsidRDefault="00E66A61" w:rsidP="00255093">
      <w:pPr>
        <w:rPr>
          <w:lang w:val="en-US"/>
        </w:rPr>
      </w:pPr>
      <w:r w:rsidRPr="00F24ABB">
        <w:rPr>
          <w:lang w:val="en-US"/>
        </w:rPr>
        <w:t xml:space="preserve">Next, </w:t>
      </w:r>
      <w:r w:rsidR="00717EAA" w:rsidRPr="00F24ABB">
        <w:rPr>
          <w:lang w:val="en-US"/>
        </w:rPr>
        <w:t>you</w:t>
      </w:r>
      <w:r w:rsidR="006C6FEA">
        <w:rPr>
          <w:lang w:val="en-US"/>
        </w:rPr>
        <w:t xml:space="preserve"> have</w:t>
      </w:r>
      <w:r w:rsidRPr="00F24ABB">
        <w:rPr>
          <w:lang w:val="en-US"/>
        </w:rPr>
        <w:t xml:space="preserve"> to construct the message header. Click on the </w:t>
      </w:r>
      <w:r w:rsidRPr="00AA1FB2">
        <w:rPr>
          <w:rStyle w:val="ZitatZchn"/>
          <w:lang w:val="en-US"/>
        </w:rPr>
        <w:t>Headers</w:t>
      </w:r>
      <w:r w:rsidRPr="00F24ABB">
        <w:rPr>
          <w:lang w:val="en-US"/>
        </w:rPr>
        <w:t xml:space="preserve"> tab. Here</w:t>
      </w:r>
      <w:r w:rsidR="006C6FEA">
        <w:rPr>
          <w:lang w:val="en-US"/>
        </w:rPr>
        <w:t>,</w:t>
      </w:r>
      <w:r w:rsidRPr="00F24ABB">
        <w:rPr>
          <w:lang w:val="en-US"/>
        </w:rPr>
        <w:t xml:space="preserve"> you can specify the format </w:t>
      </w:r>
      <w:r w:rsidR="00717EAA" w:rsidRPr="00F24ABB">
        <w:rPr>
          <w:lang w:val="en-US"/>
        </w:rPr>
        <w:t>type that</w:t>
      </w:r>
      <w:r w:rsidRPr="00F24ABB">
        <w:rPr>
          <w:lang w:val="en-US"/>
        </w:rPr>
        <w:t xml:space="preserve"> s</w:t>
      </w:r>
      <w:r w:rsidR="006C6FEA">
        <w:rPr>
          <w:lang w:val="en-US"/>
        </w:rPr>
        <w:t>hould be returned by the server as well as</w:t>
      </w:r>
      <w:r w:rsidRPr="00F24ABB">
        <w:rPr>
          <w:lang w:val="en-US"/>
        </w:rPr>
        <w:t xml:space="preserve"> the content type (the data format that will be sent to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Server). For the format type, enter </w:t>
      </w:r>
      <w:r w:rsidRPr="00AA1FB2">
        <w:rPr>
          <w:rStyle w:val="ZitatZchn"/>
          <w:lang w:val="en-US"/>
        </w:rPr>
        <w:t>Accept</w:t>
      </w:r>
      <w:r w:rsidR="00255093" w:rsidRPr="00F24ABB">
        <w:rPr>
          <w:lang w:val="en-US"/>
        </w:rPr>
        <w:t xml:space="preserve"> </w:t>
      </w:r>
      <w:r w:rsidRPr="00F24ABB">
        <w:rPr>
          <w:lang w:val="en-US"/>
        </w:rPr>
        <w:t xml:space="preserve">as key, and </w:t>
      </w:r>
      <w:r w:rsidRPr="00AA1FB2">
        <w:rPr>
          <w:rStyle w:val="ZitatZchn"/>
          <w:lang w:val="en-US"/>
        </w:rPr>
        <w:t>application/json</w:t>
      </w:r>
      <w:r w:rsidR="00255093" w:rsidRPr="00F24ABB">
        <w:rPr>
          <w:lang w:val="en-US"/>
        </w:rPr>
        <w:t xml:space="preserve"> </w:t>
      </w:r>
      <w:r w:rsidRPr="00F24ABB">
        <w:rPr>
          <w:lang w:val="en-US"/>
        </w:rPr>
        <w:t xml:space="preserve">as value. Similarly, for the content type, enter </w:t>
      </w:r>
      <w:r w:rsidRPr="00AA1FB2">
        <w:rPr>
          <w:rStyle w:val="ZitatZchn"/>
          <w:lang w:val="en-US"/>
        </w:rPr>
        <w:t>Content-Type</w:t>
      </w:r>
      <w:r w:rsidRPr="00F24ABB">
        <w:rPr>
          <w:i/>
          <w:lang w:val="en-US"/>
        </w:rPr>
        <w:t xml:space="preserve"> </w:t>
      </w:r>
      <w:r w:rsidRPr="00F24ABB">
        <w:rPr>
          <w:lang w:val="en-US"/>
        </w:rPr>
        <w:t xml:space="preserve">as key, and again </w:t>
      </w:r>
      <w:r w:rsidRPr="00AA1FB2">
        <w:rPr>
          <w:rStyle w:val="ZitatZchn"/>
          <w:lang w:val="en-US"/>
        </w:rPr>
        <w:t>application/json</w:t>
      </w:r>
      <w:r w:rsidRPr="00F24ABB">
        <w:rPr>
          <w:lang w:val="en-US"/>
        </w:rPr>
        <w:t xml:space="preserve"> as value. As an alternative, </w:t>
      </w:r>
      <w:r w:rsidRPr="00AA1FB2">
        <w:rPr>
          <w:rStyle w:val="ZitatZchn"/>
          <w:lang w:val="en-US"/>
        </w:rPr>
        <w:t>application/xml</w:t>
      </w:r>
      <w:r w:rsidRPr="00F24ABB">
        <w:rPr>
          <w:lang w:val="en-US"/>
        </w:rPr>
        <w:t xml:space="preserve"> may be defined for the </w:t>
      </w:r>
      <w:r w:rsidRPr="00AA1FB2">
        <w:rPr>
          <w:rStyle w:val="ZitatZchn"/>
          <w:lang w:val="en-US"/>
        </w:rPr>
        <w:t>Accept</w:t>
      </w:r>
      <w:r w:rsidRPr="00F24ABB">
        <w:rPr>
          <w:lang w:val="en-US"/>
        </w:rPr>
        <w:t xml:space="preserve"> header if </w:t>
      </w:r>
      <w:r w:rsidR="00255093" w:rsidRPr="00F24ABB">
        <w:rPr>
          <w:lang w:val="en-US"/>
        </w:rPr>
        <w:t>XML</w:t>
      </w:r>
      <w:r w:rsidRPr="00F24ABB">
        <w:rPr>
          <w:lang w:val="en-US"/>
        </w:rPr>
        <w:t xml:space="preserve"> is preferred as response data.</w:t>
      </w:r>
    </w:p>
    <w:p w14:paraId="7C0E8FE5" w14:textId="77777777" w:rsidR="00E66A61" w:rsidRPr="00F24ABB" w:rsidRDefault="00E66A61" w:rsidP="005E552E">
      <w:pPr>
        <w:jc w:val="center"/>
        <w:rPr>
          <w:rFonts w:cs="Calibri"/>
          <w:lang w:val="en-US"/>
        </w:rPr>
      </w:pPr>
      <w:r w:rsidRPr="00F24ABB">
        <w:rPr>
          <w:rFonts w:cs="Calibri"/>
          <w:noProof/>
          <w:lang w:val="de-AT" w:eastAsia="de-AT"/>
        </w:rPr>
        <w:drawing>
          <wp:inline distT="0" distB="0" distL="0" distR="0" wp14:anchorId="3ADB0A9A" wp14:editId="45C002B0">
            <wp:extent cx="4419600" cy="1808865"/>
            <wp:effectExtent l="19050" t="19050" r="19050" b="2032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ostman_Headers"/>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4470908" cy="1829864"/>
                    </a:xfrm>
                    <a:prstGeom prst="rect">
                      <a:avLst/>
                    </a:prstGeom>
                    <a:noFill/>
                    <a:ln w="6350">
                      <a:solidFill>
                        <a:schemeClr val="accent3"/>
                      </a:solidFill>
                    </a:ln>
                  </pic:spPr>
                </pic:pic>
              </a:graphicData>
            </a:graphic>
          </wp:inline>
        </w:drawing>
      </w:r>
    </w:p>
    <w:p w14:paraId="5A873AAD" w14:textId="33B2C2CD" w:rsidR="00E66A61" w:rsidRPr="00F24ABB" w:rsidRDefault="000627C9" w:rsidP="00B904CA">
      <w:pPr>
        <w:rPr>
          <w:lang w:val="en-US"/>
        </w:rPr>
      </w:pPr>
      <w:r w:rsidRPr="00062609">
        <w:rPr>
          <w:lang w:val="en-US"/>
        </w:rPr>
        <w:t>As a next step we will create the message body where the MLM parameters are specified.</w:t>
      </w:r>
      <w:r>
        <w:rPr>
          <w:lang w:val="en-US"/>
        </w:rPr>
        <w:t xml:space="preserve"> In order to do that, </w:t>
      </w:r>
      <w:r w:rsidR="00120DE2">
        <w:rPr>
          <w:lang w:val="en-US"/>
        </w:rPr>
        <w:t>click on the</w:t>
      </w:r>
      <w:r>
        <w:rPr>
          <w:lang w:val="en-US"/>
        </w:rPr>
        <w:t xml:space="preserve"> </w:t>
      </w:r>
      <w:r w:rsidR="00E66A61" w:rsidRPr="00AA1FB2">
        <w:rPr>
          <w:rStyle w:val="ZitatZchn"/>
          <w:lang w:val="en-US"/>
        </w:rPr>
        <w:t>Body</w:t>
      </w:r>
      <w:r w:rsidR="00FC6512" w:rsidRPr="00F24ABB">
        <w:rPr>
          <w:i/>
          <w:lang w:val="en-US"/>
        </w:rPr>
        <w:t xml:space="preserve"> </w:t>
      </w:r>
      <w:r>
        <w:rPr>
          <w:lang w:val="en-US"/>
        </w:rPr>
        <w:t>tab</w:t>
      </w:r>
      <w:r w:rsidR="00120DE2">
        <w:rPr>
          <w:lang w:val="en-US"/>
        </w:rPr>
        <w:t xml:space="preserve"> and select</w:t>
      </w:r>
      <w:r w:rsidR="00E66A61" w:rsidRPr="00F24ABB">
        <w:rPr>
          <w:lang w:val="en-US"/>
        </w:rPr>
        <w:t xml:space="preserve"> </w:t>
      </w:r>
      <w:r w:rsidR="00E66A61" w:rsidRPr="00AA1FB2">
        <w:rPr>
          <w:rStyle w:val="ZitatZchn"/>
          <w:lang w:val="en-US"/>
        </w:rPr>
        <w:t>raw</w:t>
      </w:r>
      <w:r w:rsidR="00E66A61" w:rsidRPr="00F24ABB">
        <w:rPr>
          <w:lang w:val="en-US"/>
        </w:rPr>
        <w:t xml:space="preserve"> and</w:t>
      </w:r>
      <w:r w:rsidR="00B904CA" w:rsidRPr="00F24ABB">
        <w:rPr>
          <w:lang w:val="en-US"/>
        </w:rPr>
        <w:t xml:space="preserve"> then</w:t>
      </w:r>
      <w:r w:rsidR="00E66A61" w:rsidRPr="00F24ABB">
        <w:rPr>
          <w:lang w:val="en-US"/>
        </w:rPr>
        <w:t xml:space="preserve"> </w:t>
      </w:r>
      <w:r w:rsidR="00120DE2">
        <w:rPr>
          <w:rStyle w:val="ZitatZchn"/>
          <w:lang w:val="en-US"/>
        </w:rPr>
        <w:t>JSON (application/json)</w:t>
      </w:r>
      <w:r w:rsidR="00B50EB5" w:rsidRPr="00620BCB">
        <w:rPr>
          <w:iCs/>
          <w:lang w:val="en-US"/>
        </w:rPr>
        <w:t>.</w:t>
      </w:r>
      <w:r w:rsidR="00120DE2" w:rsidRPr="00620BCB">
        <w:rPr>
          <w:iCs/>
          <w:lang w:val="en-US"/>
        </w:rPr>
        <w:t xml:space="preserve"> </w:t>
      </w:r>
      <w:r w:rsidR="00B50EB5" w:rsidRPr="00062609">
        <w:rPr>
          <w:lang w:val="en-US"/>
        </w:rPr>
        <w:t xml:space="preserve">Parameters </w:t>
      </w:r>
      <w:r w:rsidR="00062609" w:rsidRPr="00062609">
        <w:rPr>
          <w:lang w:val="en-US"/>
        </w:rPr>
        <w:t>sent</w:t>
      </w:r>
      <w:r w:rsidR="00B50EB5" w:rsidRPr="00062609">
        <w:rPr>
          <w:lang w:val="en-US"/>
        </w:rPr>
        <w:t xml:space="preserve"> to an MLM can then be </w:t>
      </w:r>
      <w:r w:rsidR="00B904CA" w:rsidRPr="00062609">
        <w:rPr>
          <w:lang w:val="en-US"/>
        </w:rPr>
        <w:t>entered as JSON</w:t>
      </w:r>
      <w:r w:rsidR="00E66A61" w:rsidRPr="00062609">
        <w:rPr>
          <w:lang w:val="en-US"/>
        </w:rPr>
        <w:t xml:space="preserve"> data </w:t>
      </w:r>
      <w:r w:rsidR="00B50EB5" w:rsidRPr="00062609">
        <w:rPr>
          <w:lang w:val="en-US"/>
        </w:rPr>
        <w:t>i</w:t>
      </w:r>
      <w:r w:rsidR="00E66A61" w:rsidRPr="00062609">
        <w:rPr>
          <w:lang w:val="en-US"/>
        </w:rPr>
        <w:t>n the text area</w:t>
      </w:r>
      <w:r w:rsidR="00B50EB5" w:rsidRPr="00062609">
        <w:rPr>
          <w:lang w:val="en-US"/>
        </w:rPr>
        <w:t xml:space="preserve"> below (see figure</w:t>
      </w:r>
      <w:r w:rsidR="002D7ACF" w:rsidRPr="00062609">
        <w:rPr>
          <w:lang w:val="en-US"/>
        </w:rPr>
        <w:t>s</w:t>
      </w:r>
      <w:r w:rsidR="00B62D35" w:rsidRPr="00062609">
        <w:rPr>
          <w:lang w:val="en-US"/>
        </w:rPr>
        <w:t xml:space="preserve"> below</w:t>
      </w:r>
      <w:r w:rsidR="00B50EB5" w:rsidRPr="00F24ABB">
        <w:rPr>
          <w:lang w:val="en-US"/>
        </w:rPr>
        <w:t>)</w:t>
      </w:r>
      <w:r w:rsidR="00313E09" w:rsidRPr="00F24ABB">
        <w:rPr>
          <w:lang w:val="en-US"/>
        </w:rPr>
        <w:t>.</w:t>
      </w:r>
    </w:p>
    <w:p w14:paraId="5B361C22" w14:textId="57E0CF60" w:rsidR="00313E09" w:rsidRPr="00F24ABB" w:rsidRDefault="00313E09" w:rsidP="00313E09">
      <w:pPr>
        <w:rPr>
          <w:lang w:val="en-US"/>
        </w:rPr>
      </w:pPr>
      <w:r w:rsidRPr="00120DE2">
        <w:rPr>
          <w:b/>
          <w:smallCaps/>
          <w:lang w:val="en-US"/>
        </w:rPr>
        <w:t>Note:</w:t>
      </w:r>
      <w:r w:rsidRPr="00F24ABB">
        <w:rPr>
          <w:lang w:val="en-US"/>
        </w:rPr>
        <w:t xml:space="preserve"> </w:t>
      </w:r>
      <w:r w:rsidR="00120DE2">
        <w:rPr>
          <w:i/>
          <w:lang w:val="en-US"/>
        </w:rPr>
        <w:t>T</w:t>
      </w:r>
      <w:r w:rsidRPr="00F24ABB">
        <w:rPr>
          <w:i/>
          <w:lang w:val="en-US"/>
        </w:rPr>
        <w:t>he body content will be supplied for each use</w:t>
      </w:r>
      <w:r w:rsidR="00120DE2">
        <w:rPr>
          <w:i/>
          <w:lang w:val="en-US"/>
        </w:rPr>
        <w:t xml:space="preserve"> case </w:t>
      </w:r>
      <w:r w:rsidRPr="00F24ABB">
        <w:rPr>
          <w:i/>
          <w:lang w:val="en-US"/>
        </w:rPr>
        <w:t xml:space="preserve">in </w:t>
      </w:r>
      <w:r w:rsidR="00C76C28">
        <w:rPr>
          <w:i/>
          <w:lang w:val="en-US"/>
        </w:rPr>
        <w:t>their</w:t>
      </w:r>
      <w:r w:rsidRPr="00F24ABB">
        <w:rPr>
          <w:i/>
          <w:lang w:val="en-US"/>
        </w:rPr>
        <w:t xml:space="preserve"> respective section</w:t>
      </w:r>
      <w:r w:rsidR="00C76C28">
        <w:rPr>
          <w:i/>
          <w:lang w:val="en-US"/>
        </w:rPr>
        <w:t>s</w:t>
      </w:r>
      <w:r w:rsidRPr="00F24ABB">
        <w:rPr>
          <w:lang w:val="en-US"/>
        </w:rPr>
        <w:t>.</w:t>
      </w:r>
    </w:p>
    <w:p w14:paraId="676D53E8" w14:textId="3537B8E6" w:rsidR="00E66A61" w:rsidRPr="00F24ABB" w:rsidRDefault="00E66A61" w:rsidP="00E66A61">
      <w:pPr>
        <w:rPr>
          <w:rFonts w:cs="Calibri"/>
          <w:lang w:val="en-US"/>
        </w:rPr>
      </w:pPr>
      <w:r w:rsidRPr="00F24ABB">
        <w:rPr>
          <w:rFonts w:cs="Calibri"/>
          <w:noProof/>
          <w:lang w:val="de-AT" w:eastAsia="de-AT"/>
        </w:rPr>
        <w:lastRenderedPageBreak/>
        <w:drawing>
          <wp:inline distT="0" distB="0" distL="0" distR="0" wp14:anchorId="2BD4A572" wp14:editId="2AC505E0">
            <wp:extent cx="5695950" cy="1813181"/>
            <wp:effectExtent l="19050" t="19050" r="19050" b="1587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ostman_Body"/>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bwMode="auto">
                    <a:xfrm>
                      <a:off x="0" y="0"/>
                      <a:ext cx="5725983" cy="1822741"/>
                    </a:xfrm>
                    <a:prstGeom prst="rect">
                      <a:avLst/>
                    </a:prstGeom>
                    <a:noFill/>
                    <a:ln w="6350">
                      <a:solidFill>
                        <a:schemeClr val="bg2">
                          <a:lumMod val="75000"/>
                        </a:schemeClr>
                      </a:solidFill>
                    </a:ln>
                  </pic:spPr>
                </pic:pic>
              </a:graphicData>
            </a:graphic>
          </wp:inline>
        </w:drawing>
      </w:r>
      <w:r w:rsidR="002D7ACF">
        <w:rPr>
          <w:rFonts w:cs="Calibri"/>
          <w:noProof/>
          <w:lang w:val="de-AT" w:eastAsia="de-AT"/>
        </w:rPr>
        <w:drawing>
          <wp:inline distT="0" distB="0" distL="0" distR="0" wp14:anchorId="35BD18B0" wp14:editId="46A3E7D8">
            <wp:extent cx="5695794" cy="1800225"/>
            <wp:effectExtent l="19050" t="19050" r="1968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T_BODY2.bmp"/>
                    <pic:cNvPicPr/>
                  </pic:nvPicPr>
                  <pic:blipFill>
                    <a:blip r:embed="rId30">
                      <a:extLst>
                        <a:ext uri="{28A0092B-C50C-407E-A947-70E740481C1C}">
                          <a14:useLocalDpi xmlns:a14="http://schemas.microsoft.com/office/drawing/2010/main" val="0"/>
                        </a:ext>
                      </a:extLst>
                    </a:blip>
                    <a:stretch>
                      <a:fillRect/>
                    </a:stretch>
                  </pic:blipFill>
                  <pic:spPr>
                    <a:xfrm>
                      <a:off x="0" y="0"/>
                      <a:ext cx="5699762" cy="1801479"/>
                    </a:xfrm>
                    <a:prstGeom prst="rect">
                      <a:avLst/>
                    </a:prstGeom>
                    <a:ln w="6350">
                      <a:solidFill>
                        <a:schemeClr val="accent3"/>
                      </a:solidFill>
                    </a:ln>
                  </pic:spPr>
                </pic:pic>
              </a:graphicData>
            </a:graphic>
          </wp:inline>
        </w:drawing>
      </w:r>
    </w:p>
    <w:p w14:paraId="67FFC4A0" w14:textId="30D56241" w:rsidR="00E66A61" w:rsidRPr="00F24ABB" w:rsidRDefault="00E66A61" w:rsidP="00D92408">
      <w:pPr>
        <w:rPr>
          <w:lang w:val="en-US"/>
        </w:rPr>
      </w:pPr>
      <w:r w:rsidRPr="00F24ABB">
        <w:rPr>
          <w:lang w:val="en-US"/>
        </w:rPr>
        <w:t xml:space="preserve">Finally, </w:t>
      </w:r>
      <w:r w:rsidR="006A44C9" w:rsidRPr="00F24ABB">
        <w:rPr>
          <w:lang w:val="en-US"/>
        </w:rPr>
        <w:t xml:space="preserve">to send the </w:t>
      </w:r>
      <w:r w:rsidRPr="00F24ABB">
        <w:rPr>
          <w:lang w:val="en-US"/>
        </w:rPr>
        <w:t xml:space="preserve">request </w:t>
      </w:r>
      <w:r w:rsidR="006A44C9" w:rsidRPr="00F24ABB">
        <w:rPr>
          <w:lang w:val="en-US"/>
        </w:rPr>
        <w:t xml:space="preserve">to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006A44C9" w:rsidRPr="00F24ABB">
        <w:rPr>
          <w:lang w:val="en-US"/>
        </w:rPr>
        <w:t xml:space="preserve"> Server, </w:t>
      </w:r>
      <w:r w:rsidRPr="00F24ABB">
        <w:rPr>
          <w:lang w:val="en-US"/>
        </w:rPr>
        <w:t xml:space="preserve">press the blue </w:t>
      </w:r>
      <w:r w:rsidRPr="00620BCB">
        <w:rPr>
          <w:rStyle w:val="ZitatZchn"/>
          <w:lang w:val="en-US"/>
        </w:rPr>
        <w:t>Send</w:t>
      </w:r>
      <w:r w:rsidRPr="00F24ABB">
        <w:rPr>
          <w:lang w:val="en-US"/>
        </w:rPr>
        <w:t xml:space="preserve"> button </w:t>
      </w:r>
      <w:r w:rsidR="006A44C9" w:rsidRPr="00F24ABB">
        <w:rPr>
          <w:lang w:val="en-US"/>
        </w:rPr>
        <w:t>at</w:t>
      </w:r>
      <w:r w:rsidRPr="00F24ABB">
        <w:rPr>
          <w:lang w:val="en-US"/>
        </w:rPr>
        <w:t xml:space="preserve"> the top right </w:t>
      </w:r>
      <w:r w:rsidR="002D7ACF">
        <w:rPr>
          <w:lang w:val="en-US"/>
        </w:rPr>
        <w:t>of the screen</w:t>
      </w:r>
      <w:r w:rsidRPr="00F24ABB">
        <w:rPr>
          <w:lang w:val="en-US"/>
        </w:rPr>
        <w:t xml:space="preserve">. The results will </w:t>
      </w:r>
      <w:r w:rsidR="00120DE2">
        <w:rPr>
          <w:lang w:val="en-US"/>
        </w:rPr>
        <w:t xml:space="preserve">then </w:t>
      </w:r>
      <w:r w:rsidRPr="00F24ABB">
        <w:rPr>
          <w:lang w:val="en-US"/>
        </w:rPr>
        <w:t xml:space="preserve">be displayed in the </w:t>
      </w:r>
      <w:r w:rsidR="002D7ACF" w:rsidRPr="00AA1FB2">
        <w:rPr>
          <w:rStyle w:val="ZitatZchn"/>
          <w:lang w:val="en-US"/>
        </w:rPr>
        <w:t>Result</w:t>
      </w:r>
      <w:r w:rsidR="002D7ACF">
        <w:rPr>
          <w:lang w:val="en-US"/>
        </w:rPr>
        <w:t xml:space="preserve"> area at the </w:t>
      </w:r>
      <w:r w:rsidRPr="00F24ABB">
        <w:rPr>
          <w:lang w:val="en-US"/>
        </w:rPr>
        <w:t>bottom of the screen.</w:t>
      </w:r>
    </w:p>
    <w:p w14:paraId="07585C74" w14:textId="63DF897B" w:rsidR="004539B2" w:rsidRPr="00F24ABB" w:rsidRDefault="004539B2" w:rsidP="004539B2">
      <w:pPr>
        <w:pStyle w:val="berschrift2"/>
        <w:rPr>
          <w:lang w:val="en-US"/>
        </w:rPr>
      </w:pPr>
      <w:bookmarkStart w:id="16" w:name="_Toc27474107"/>
      <w:r w:rsidRPr="00F24ABB">
        <w:rPr>
          <w:lang w:val="en-US"/>
        </w:rPr>
        <w:t>SIRS Notification #1</w:t>
      </w:r>
      <w:bookmarkEnd w:id="16"/>
    </w:p>
    <w:p w14:paraId="6F3167C3" w14:textId="4855969A" w:rsidR="003F114D" w:rsidRPr="00F24ABB" w:rsidRDefault="003F114D" w:rsidP="00CC4059">
      <w:pPr>
        <w:rPr>
          <w:lang w:val="en-US"/>
        </w:rPr>
      </w:pPr>
      <w:r w:rsidRPr="00F24ABB">
        <w:rPr>
          <w:lang w:val="en-US"/>
        </w:rPr>
        <w:t>In this MLM</w:t>
      </w:r>
      <w:r w:rsidR="002D7ACF">
        <w:rPr>
          <w:lang w:val="en-US"/>
        </w:rPr>
        <w:t xml:space="preserve"> (</w:t>
      </w:r>
      <w:r w:rsidR="00667C34" w:rsidRPr="00667C34">
        <w:rPr>
          <w:rStyle w:val="ZitatZchn"/>
          <w:lang w:val="en-US"/>
        </w:rPr>
        <w:t>RS_</w:t>
      </w:r>
      <w:r w:rsidR="002D7ACF" w:rsidRPr="006F6E39">
        <w:rPr>
          <w:rStyle w:val="ZitatZchn"/>
          <w:lang w:val="en-US"/>
        </w:rPr>
        <w:t>SIRS</w:t>
      </w:r>
      <w:r w:rsidR="00D16C5F" w:rsidRPr="006F6E39">
        <w:rPr>
          <w:rStyle w:val="ZitatZchn"/>
          <w:lang w:val="en-US"/>
        </w:rPr>
        <w:t>-N</w:t>
      </w:r>
      <w:r w:rsidR="002D7ACF" w:rsidRPr="006F6E39">
        <w:rPr>
          <w:rStyle w:val="ZitatZchn"/>
          <w:lang w:val="en-US"/>
        </w:rPr>
        <w:t>otification1.mlm</w:t>
      </w:r>
      <w:r w:rsidR="002D7ACF">
        <w:rPr>
          <w:lang w:val="en-US"/>
        </w:rPr>
        <w:t>)</w:t>
      </w:r>
      <w:r w:rsidRPr="00F24ABB">
        <w:rPr>
          <w:lang w:val="en-US"/>
        </w:rPr>
        <w:t xml:space="preserve">, an alert is generated and returned if a patient record </w:t>
      </w:r>
      <w:r w:rsidRPr="00062609">
        <w:rPr>
          <w:lang w:val="en-US"/>
        </w:rPr>
        <w:t xml:space="preserve">with </w:t>
      </w:r>
      <w:r w:rsidR="002D7ACF" w:rsidRPr="00062609">
        <w:rPr>
          <w:lang w:val="en-US"/>
        </w:rPr>
        <w:t>a</w:t>
      </w:r>
      <w:r w:rsidR="00062609" w:rsidRPr="00062609">
        <w:rPr>
          <w:lang w:val="en-US"/>
        </w:rPr>
        <w:t>n</w:t>
      </w:r>
      <w:r w:rsidR="002D7ACF" w:rsidRPr="00062609">
        <w:rPr>
          <w:lang w:val="en-US"/>
        </w:rPr>
        <w:t xml:space="preserve"> </w:t>
      </w:r>
      <w:r w:rsidRPr="00062609">
        <w:rPr>
          <w:lang w:val="en-US"/>
        </w:rPr>
        <w:t xml:space="preserve">identifier </w:t>
      </w:r>
      <w:r w:rsidR="00062609" w:rsidRPr="00062609">
        <w:rPr>
          <w:lang w:val="en-US"/>
        </w:rPr>
        <w:t>predefined within</w:t>
      </w:r>
      <w:r w:rsidR="00062609">
        <w:rPr>
          <w:lang w:val="en-US"/>
        </w:rPr>
        <w:t xml:space="preserve"> the MLM </w:t>
      </w:r>
      <w:r w:rsidRPr="00F24ABB">
        <w:rPr>
          <w:lang w:val="en-US"/>
        </w:rPr>
        <w:t>matches the defined criteria for SIRS. In the data section of the</w:t>
      </w:r>
      <w:r w:rsidR="008B225D">
        <w:rPr>
          <w:lang w:val="en-US"/>
        </w:rPr>
        <w:t xml:space="preserve"> MLM, using patient identifier </w:t>
      </w:r>
      <w:r w:rsidRPr="00AA1FB2">
        <w:rPr>
          <w:rStyle w:val="ZitatZchn"/>
          <w:lang w:val="en-US"/>
        </w:rPr>
        <w:t>123</w:t>
      </w:r>
      <w:r w:rsidRPr="00F24ABB">
        <w:rPr>
          <w:lang w:val="en-US"/>
        </w:rPr>
        <w:t xml:space="preserve">, the patient data is loaded into the MLM using an SQL statement on table </w:t>
      </w:r>
      <w:r w:rsidRPr="00AA1FB2">
        <w:rPr>
          <w:rStyle w:val="ZitatZchn"/>
          <w:lang w:val="en-US"/>
        </w:rPr>
        <w:t>SIRSvalues</w:t>
      </w:r>
      <w:r w:rsidR="002B0B01" w:rsidRPr="00F24ABB">
        <w:rPr>
          <w:lang w:val="en-US"/>
        </w:rPr>
        <w:t xml:space="preserve">. </w:t>
      </w:r>
      <w:r w:rsidRPr="00F24ABB">
        <w:rPr>
          <w:lang w:val="en-US"/>
        </w:rPr>
        <w:t xml:space="preserve">After data collection, the MLM moves on to the logic part. In this part, the SIRS rules are implemented in conditional </w:t>
      </w:r>
      <w:r w:rsidRPr="00AA1FB2">
        <w:rPr>
          <w:rStyle w:val="ZitatZchn"/>
          <w:lang w:val="en-US"/>
        </w:rPr>
        <w:t>if-then-else</w:t>
      </w:r>
      <w:r w:rsidRPr="00F24ABB">
        <w:rPr>
          <w:lang w:val="en-US"/>
        </w:rPr>
        <w:t xml:space="preserve"> statements</w:t>
      </w:r>
      <w:r w:rsidR="004539B2" w:rsidRPr="00F24ABB">
        <w:rPr>
          <w:lang w:val="en-US"/>
        </w:rPr>
        <w:t>.</w:t>
      </w:r>
    </w:p>
    <w:p w14:paraId="29B2E1D7" w14:textId="7F914324" w:rsidR="00D92408" w:rsidRPr="00F24ABB" w:rsidRDefault="002F01AD" w:rsidP="00CC4059">
      <w:pPr>
        <w:rPr>
          <w:lang w:val="en-US"/>
        </w:rPr>
      </w:pPr>
      <w:r w:rsidRPr="00F24ABB">
        <w:rPr>
          <w:lang w:val="en-US"/>
        </w:rPr>
        <w:t xml:space="preserve">For this MLM, the URL for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Server REST interface is</w:t>
      </w:r>
      <w:r w:rsidR="00CC4059" w:rsidRPr="00F24ABB">
        <w:rPr>
          <w:lang w:val="en-US"/>
        </w:rPr>
        <w:t>:</w:t>
      </w:r>
    </w:p>
    <w:p w14:paraId="09E5A511" w14:textId="731C47B4" w:rsidR="002F01AD" w:rsidRPr="00F24ABB" w:rsidRDefault="002F01AD" w:rsidP="00CF5C56">
      <w:pPr>
        <w:pStyle w:val="Zitat"/>
        <w:rPr>
          <w:rFonts w:ascii="Calibri" w:hAnsi="Calibri" w:cs="Calibri"/>
          <w:lang w:val="en-US"/>
        </w:rPr>
      </w:pPr>
      <w:r w:rsidRPr="00CF5C56">
        <w:rPr>
          <w:lang w:val="en-US"/>
        </w:rPr>
        <w:t>http://localhost:8080/REST/CALLMLM?mlmName=</w:t>
      </w:r>
      <w:r w:rsidR="00667C34" w:rsidRPr="00667C34">
        <w:rPr>
          <w:lang w:val="en-US"/>
        </w:rPr>
        <w:t>RS_</w:t>
      </w:r>
      <w:r w:rsidRPr="00CF5C56">
        <w:rPr>
          <w:lang w:val="en-US"/>
        </w:rPr>
        <w:t>SIRS-Notification1&amp;mlmInstitution=Medexter Healthcare, Vienna, Austria</w:t>
      </w:r>
    </w:p>
    <w:p w14:paraId="3363E69C" w14:textId="0B9E80FA" w:rsidR="002F01AD" w:rsidRDefault="002D7ACF" w:rsidP="004539B2">
      <w:pPr>
        <w:rPr>
          <w:lang w:val="en-US"/>
        </w:rPr>
      </w:pPr>
      <w:r>
        <w:rPr>
          <w:lang w:val="en-US"/>
        </w:rPr>
        <w:t xml:space="preserve">As this MLM </w:t>
      </w:r>
      <w:r w:rsidR="00062609">
        <w:rPr>
          <w:lang w:val="en-US"/>
        </w:rPr>
        <w:t xml:space="preserve">does not use any </w:t>
      </w:r>
      <w:r w:rsidR="00CF5C56">
        <w:rPr>
          <w:lang w:val="en-US"/>
        </w:rPr>
        <w:t xml:space="preserve">input parameters, the </w:t>
      </w:r>
      <w:r w:rsidR="008B225D">
        <w:rPr>
          <w:lang w:val="en-US"/>
        </w:rPr>
        <w:t xml:space="preserve">necessary </w:t>
      </w:r>
      <w:r w:rsidR="00CF5C56">
        <w:rPr>
          <w:lang w:val="en-US"/>
        </w:rPr>
        <w:t xml:space="preserve">JSON data to be supplied in the </w:t>
      </w:r>
      <w:r w:rsidR="00CF5C56" w:rsidRPr="00CF5C56">
        <w:rPr>
          <w:rStyle w:val="ZitatZchn"/>
          <w:lang w:val="en-US"/>
        </w:rPr>
        <w:t>Body</w:t>
      </w:r>
      <w:r w:rsidR="00CF5C56">
        <w:rPr>
          <w:lang w:val="en-US"/>
        </w:rPr>
        <w:t xml:space="preserve"> segment of the REST call is: </w:t>
      </w:r>
    </w:p>
    <w:p w14:paraId="1B187894" w14:textId="77777777" w:rsidR="00CA705E" w:rsidRDefault="00CA705E" w:rsidP="00CF5C56">
      <w:pPr>
        <w:pStyle w:val="Zitat"/>
        <w:rPr>
          <w:lang w:val="en-US"/>
        </w:rPr>
      </w:pPr>
    </w:p>
    <w:p w14:paraId="14D696FE" w14:textId="77777777" w:rsidR="00CA705E" w:rsidRDefault="00CA705E" w:rsidP="00CF5C56">
      <w:pPr>
        <w:pStyle w:val="Zitat"/>
        <w:rPr>
          <w:lang w:val="en-US"/>
        </w:rPr>
      </w:pPr>
    </w:p>
    <w:p w14:paraId="201E260A" w14:textId="0B496E48" w:rsidR="00CF5C56" w:rsidRDefault="00CF5C56" w:rsidP="00CF5C56">
      <w:pPr>
        <w:pStyle w:val="Zitat"/>
        <w:rPr>
          <w:lang w:val="en-US"/>
        </w:rPr>
      </w:pPr>
      <w:r w:rsidRPr="00CF5C56">
        <w:rPr>
          <w:lang w:val="en-US"/>
        </w:rPr>
        <w:lastRenderedPageBreak/>
        <w:t>{</w:t>
      </w:r>
      <w:r>
        <w:rPr>
          <w:lang w:val="en-US"/>
        </w:rPr>
        <w:br/>
      </w:r>
      <w:r w:rsidRPr="00CF5C56">
        <w:rPr>
          <w:lang w:val="en-US"/>
        </w:rPr>
        <w:t xml:space="preserve">  "type": "number",</w:t>
      </w:r>
      <w:r w:rsidR="00072320">
        <w:rPr>
          <w:lang w:val="en-US"/>
        </w:rPr>
        <w:br/>
      </w:r>
      <w:r w:rsidR="00072320" w:rsidRPr="00CF5C56">
        <w:rPr>
          <w:lang w:val="en-US"/>
        </w:rPr>
        <w:t xml:space="preserve">  "value": 0</w:t>
      </w:r>
      <w:r w:rsidR="00CA705E">
        <w:rPr>
          <w:lang w:val="en-US"/>
        </w:rPr>
        <w:t>,</w:t>
      </w:r>
      <w:r>
        <w:rPr>
          <w:lang w:val="en-US"/>
        </w:rPr>
        <w:br/>
      </w:r>
      <w:r w:rsidRPr="00CF5C56">
        <w:rPr>
          <w:lang w:val="en-US"/>
        </w:rPr>
        <w:t xml:space="preserve">  "applicability": 1,</w:t>
      </w:r>
      <w:r>
        <w:rPr>
          <w:lang w:val="en-US"/>
        </w:rPr>
        <w:br/>
      </w:r>
      <w:r w:rsidR="00CA705E">
        <w:rPr>
          <w:lang w:val="en-US"/>
        </w:rPr>
        <w:t xml:space="preserve">  "primaryTime": null</w:t>
      </w:r>
      <w:r>
        <w:rPr>
          <w:lang w:val="en-US"/>
        </w:rPr>
        <w:br/>
      </w:r>
      <w:r w:rsidRPr="00CF5C56">
        <w:rPr>
          <w:lang w:val="en-US"/>
        </w:rPr>
        <w:t>}</w:t>
      </w:r>
    </w:p>
    <w:p w14:paraId="42AB399C" w14:textId="77777777" w:rsidR="008B225D" w:rsidRDefault="008B225D" w:rsidP="008B225D">
      <w:pPr>
        <w:rPr>
          <w:lang w:val="en-US"/>
        </w:rPr>
      </w:pPr>
      <w:r>
        <w:rPr>
          <w:lang w:val="en-US"/>
        </w:rPr>
        <w:t>If everything worked out as it should and no errors occurred, the server returns an alert for SIRS. The alert looks like this:</w:t>
      </w:r>
    </w:p>
    <w:p w14:paraId="41AD377D" w14:textId="26A3D605" w:rsidR="00CF5C56" w:rsidRDefault="004D0FAF" w:rsidP="004D0FAF">
      <w:pPr>
        <w:pStyle w:val="Zitat"/>
        <w:rPr>
          <w:lang w:val="en-US"/>
        </w:rPr>
      </w:pPr>
      <w:r w:rsidRPr="004D0FAF">
        <w:rPr>
          <w:lang w:val="en-US"/>
        </w:rPr>
        <w:t>{</w:t>
      </w:r>
      <w:r>
        <w:rPr>
          <w:lang w:val="en-US"/>
        </w:rPr>
        <w:br/>
      </w:r>
      <w:r w:rsidRPr="004D0FAF">
        <w:rPr>
          <w:lang w:val="en-US"/>
        </w:rPr>
        <w:t xml:space="preserve">  "type": "string",</w:t>
      </w:r>
      <w:r>
        <w:rPr>
          <w:lang w:val="en-US"/>
        </w:rPr>
        <w:br/>
      </w:r>
      <w:r w:rsidRPr="004D0FAF">
        <w:rPr>
          <w:lang w:val="en-US"/>
        </w:rPr>
        <w:t xml:space="preserve">  "primaryTime": null,</w:t>
      </w:r>
      <w:r>
        <w:rPr>
          <w:lang w:val="en-US"/>
        </w:rPr>
        <w:br/>
      </w:r>
      <w:r w:rsidRPr="004D0FAF">
        <w:rPr>
          <w:lang w:val="en-US"/>
        </w:rPr>
        <w:t xml:space="preserve">  "applicability": 1,</w:t>
      </w:r>
      <w:r>
        <w:rPr>
          <w:lang w:val="en-US"/>
        </w:rPr>
        <w:br/>
      </w:r>
      <w:r w:rsidRPr="004D0FAF">
        <w:rPr>
          <w:lang w:val="en-US"/>
        </w:rPr>
        <w:t xml:space="preserve">  "value": "Alert for SIRS"</w:t>
      </w:r>
      <w:r>
        <w:rPr>
          <w:lang w:val="en-US"/>
        </w:rPr>
        <w:br/>
      </w:r>
      <w:r w:rsidRPr="004D0FAF">
        <w:rPr>
          <w:lang w:val="en-US"/>
        </w:rPr>
        <w:t>}</w:t>
      </w:r>
    </w:p>
    <w:p w14:paraId="4898F3C2" w14:textId="49BFBDBD" w:rsidR="003C3D62" w:rsidRPr="00F24ABB" w:rsidRDefault="003C3D62" w:rsidP="003C3D62">
      <w:pPr>
        <w:pStyle w:val="berschrift2"/>
        <w:rPr>
          <w:lang w:val="en-US"/>
        </w:rPr>
      </w:pPr>
      <w:bookmarkStart w:id="17" w:name="_Toc27474108"/>
      <w:r>
        <w:rPr>
          <w:lang w:val="en-US"/>
        </w:rPr>
        <w:t>SIRS Notification #2</w:t>
      </w:r>
      <w:bookmarkEnd w:id="17"/>
    </w:p>
    <w:p w14:paraId="2ECC44A0" w14:textId="08F43E41" w:rsidR="003C3D62" w:rsidRPr="00F24ABB" w:rsidRDefault="003C3D62" w:rsidP="003C3D62">
      <w:pPr>
        <w:rPr>
          <w:lang w:val="en-US"/>
        </w:rPr>
      </w:pPr>
      <w:r w:rsidRPr="00F24ABB">
        <w:rPr>
          <w:lang w:val="en-US"/>
        </w:rPr>
        <w:t xml:space="preserve">In this </w:t>
      </w:r>
      <w:r w:rsidRPr="00062609">
        <w:rPr>
          <w:lang w:val="en-US"/>
        </w:rPr>
        <w:t>MLM (</w:t>
      </w:r>
      <w:r w:rsidR="00667C34" w:rsidRPr="00667C34">
        <w:rPr>
          <w:rStyle w:val="ZitatZchn"/>
          <w:lang w:val="en-US"/>
        </w:rPr>
        <w:t>RS_</w:t>
      </w:r>
      <w:r w:rsidRPr="00062609">
        <w:rPr>
          <w:rStyle w:val="ZitatZchn"/>
          <w:lang w:val="en-US"/>
        </w:rPr>
        <w:t>SIRS</w:t>
      </w:r>
      <w:r w:rsidR="00CD546F" w:rsidRPr="00062609">
        <w:rPr>
          <w:rStyle w:val="ZitatZchn"/>
          <w:lang w:val="en-US"/>
        </w:rPr>
        <w:t>-N</w:t>
      </w:r>
      <w:r w:rsidRPr="00062609">
        <w:rPr>
          <w:rStyle w:val="ZitatZchn"/>
          <w:lang w:val="en-US"/>
        </w:rPr>
        <w:t>otification2.mlm</w:t>
      </w:r>
      <w:r w:rsidRPr="00062609">
        <w:rPr>
          <w:lang w:val="en-US"/>
        </w:rPr>
        <w:t xml:space="preserve">), an alert is generated and returned if a patient record with </w:t>
      </w:r>
      <w:r w:rsidR="00062609" w:rsidRPr="00062609">
        <w:rPr>
          <w:lang w:val="en-US"/>
        </w:rPr>
        <w:t xml:space="preserve">an </w:t>
      </w:r>
      <w:r w:rsidRPr="00062609">
        <w:rPr>
          <w:lang w:val="en-US"/>
        </w:rPr>
        <w:t>identifier</w:t>
      </w:r>
      <w:r w:rsidR="00062609" w:rsidRPr="00062609">
        <w:rPr>
          <w:lang w:val="en-US"/>
        </w:rPr>
        <w:t xml:space="preserve"> specified in the REST body</w:t>
      </w:r>
      <w:r w:rsidRPr="00062609">
        <w:rPr>
          <w:lang w:val="en-US"/>
        </w:rPr>
        <w:t xml:space="preserve"> matches the</w:t>
      </w:r>
      <w:r w:rsidRPr="00F24ABB">
        <w:rPr>
          <w:lang w:val="en-US"/>
        </w:rPr>
        <w:t xml:space="preserve"> defined criteria for SIRS.</w:t>
      </w:r>
    </w:p>
    <w:p w14:paraId="6D717E39" w14:textId="77777777" w:rsidR="003C3D62" w:rsidRPr="00F24ABB" w:rsidRDefault="003C3D62" w:rsidP="003C3D62">
      <w:pPr>
        <w:rPr>
          <w:lang w:val="en-US"/>
        </w:rPr>
      </w:pPr>
      <w:r w:rsidRPr="00F24ABB">
        <w:rPr>
          <w:lang w:val="en-US"/>
        </w:rPr>
        <w:t xml:space="preserve">For this MLM, the URL for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lang w:val="en-US"/>
        </w:rPr>
        <w:t xml:space="preserve"> Server REST interface is:</w:t>
      </w:r>
    </w:p>
    <w:p w14:paraId="14019078" w14:textId="52B5C4CF" w:rsidR="00D608B7" w:rsidRPr="00F24ABB" w:rsidRDefault="003C3D62" w:rsidP="00D608B7">
      <w:pPr>
        <w:pStyle w:val="Zitat"/>
        <w:rPr>
          <w:rFonts w:ascii="Calibri" w:hAnsi="Calibri" w:cs="Calibri"/>
          <w:lang w:val="en-US"/>
        </w:rPr>
      </w:pPr>
      <w:r w:rsidRPr="00CF5C56">
        <w:rPr>
          <w:lang w:val="en-US"/>
        </w:rPr>
        <w:t>http://localhost:8080/REST/CALLMLM?mlmName=</w:t>
      </w:r>
      <w:r w:rsidR="00667C34" w:rsidRPr="00667C34">
        <w:rPr>
          <w:lang w:val="en-US"/>
        </w:rPr>
        <w:t>RS_</w:t>
      </w:r>
      <w:r w:rsidRPr="00CF5C56">
        <w:rPr>
          <w:lang w:val="en-US"/>
        </w:rPr>
        <w:t>SIRS-Notification</w:t>
      </w:r>
      <w:r>
        <w:rPr>
          <w:lang w:val="en-US"/>
        </w:rPr>
        <w:t>2</w:t>
      </w:r>
      <w:r w:rsidRPr="00CF5C56">
        <w:rPr>
          <w:lang w:val="en-US"/>
        </w:rPr>
        <w:t>&amp;mlmInstitution=Medexter Healthcare, Vienna, Austria</w:t>
      </w:r>
      <w:r w:rsidR="00D608B7" w:rsidRPr="00D608B7">
        <w:rPr>
          <w:rFonts w:ascii="Calibri" w:hAnsi="Calibri" w:cs="Calibri"/>
          <w:lang w:val="en-US"/>
        </w:rPr>
        <w:t xml:space="preserve"> </w:t>
      </w:r>
    </w:p>
    <w:p w14:paraId="36043137" w14:textId="224C22ED" w:rsidR="003C3D62" w:rsidRPr="00271605" w:rsidRDefault="00D608B7" w:rsidP="00271605">
      <w:pPr>
        <w:rPr>
          <w:i/>
          <w:lang w:val="en-US"/>
        </w:rPr>
      </w:pPr>
      <w:r w:rsidRPr="00EE7043">
        <w:rPr>
          <w:b/>
          <w:i/>
          <w:lang w:val="en-US"/>
        </w:rPr>
        <w:t>Note:</w:t>
      </w:r>
      <w:r w:rsidRPr="00EE7043">
        <w:rPr>
          <w:i/>
          <w:lang w:val="en-US"/>
        </w:rPr>
        <w:t xml:space="preserve"> </w:t>
      </w:r>
      <w:r w:rsidRPr="00240DEC">
        <w:rPr>
          <w:i/>
          <w:lang w:val="en-US"/>
        </w:rPr>
        <w:t xml:space="preserve">Please double-check the URL after copy&amp;paste into Postman. Some PDF readers delete dashes </w:t>
      </w:r>
      <w:r>
        <w:rPr>
          <w:i/>
          <w:lang w:val="en-US"/>
        </w:rPr>
        <w:br/>
      </w:r>
      <w:r w:rsidRPr="00240DEC">
        <w:rPr>
          <w:i/>
          <w:lang w:val="en-US"/>
        </w:rPr>
        <w:t>(-) when copying out of a PDF.</w:t>
      </w:r>
    </w:p>
    <w:p w14:paraId="59E0E305" w14:textId="15222048" w:rsidR="003C3D62" w:rsidRDefault="003C3D62" w:rsidP="003C3D62">
      <w:pPr>
        <w:rPr>
          <w:lang w:val="en-US"/>
        </w:rPr>
      </w:pPr>
      <w:r w:rsidRPr="00062609">
        <w:rPr>
          <w:lang w:val="en-US"/>
        </w:rPr>
        <w:t>This</w:t>
      </w:r>
      <w:r w:rsidR="00062609" w:rsidRPr="00062609">
        <w:rPr>
          <w:lang w:val="en-US"/>
        </w:rPr>
        <w:t xml:space="preserve"> MLM needs</w:t>
      </w:r>
      <w:r w:rsidRPr="00062609">
        <w:rPr>
          <w:lang w:val="en-US"/>
        </w:rPr>
        <w:t xml:space="preserve"> a single</w:t>
      </w:r>
      <w:r>
        <w:rPr>
          <w:lang w:val="en-US"/>
        </w:rPr>
        <w:t xml:space="preserve"> input parameter, the </w:t>
      </w:r>
      <w:r w:rsidR="00DF7A29">
        <w:rPr>
          <w:lang w:val="en-US"/>
        </w:rPr>
        <w:t>patent identifier</w:t>
      </w:r>
      <w:r>
        <w:rPr>
          <w:lang w:val="en-US"/>
        </w:rPr>
        <w:t xml:space="preserve">, which is of the type </w:t>
      </w:r>
      <w:r w:rsidRPr="003C3D62">
        <w:rPr>
          <w:rStyle w:val="ZitatZchn"/>
          <w:lang w:val="en-US"/>
        </w:rPr>
        <w:t>number</w:t>
      </w:r>
      <w:r w:rsidRPr="003C3D62">
        <w:rPr>
          <w:lang w:val="en-US"/>
        </w:rPr>
        <w:t>.</w:t>
      </w:r>
      <w:r w:rsidRPr="00DF7A29">
        <w:rPr>
          <w:lang w:val="en-US"/>
        </w:rPr>
        <w:t xml:space="preserve"> </w:t>
      </w:r>
      <w:r w:rsidR="00DF7A29" w:rsidRPr="00DF7A29">
        <w:rPr>
          <w:lang w:val="en-US"/>
        </w:rPr>
        <w:t>If we select patient</w:t>
      </w:r>
      <w:r w:rsidR="00DF7A29">
        <w:rPr>
          <w:lang w:val="en-US"/>
        </w:rPr>
        <w:t xml:space="preserve"> identifier</w:t>
      </w:r>
      <w:r w:rsidR="00DF7A29" w:rsidRPr="00DF7A29">
        <w:rPr>
          <w:lang w:val="en-US"/>
        </w:rPr>
        <w:t xml:space="preserve"> </w:t>
      </w:r>
      <w:r w:rsidR="00DF7A29" w:rsidRPr="00DF7A29">
        <w:rPr>
          <w:rStyle w:val="ZitatZchn"/>
          <w:lang w:val="en-US"/>
        </w:rPr>
        <w:t>123</w:t>
      </w:r>
      <w:r w:rsidR="00DF7A29">
        <w:rPr>
          <w:lang w:val="en-US"/>
        </w:rPr>
        <w:t xml:space="preserve">, </w:t>
      </w:r>
      <w:r>
        <w:rPr>
          <w:lang w:val="en-US"/>
        </w:rPr>
        <w:t>the</w:t>
      </w:r>
      <w:r w:rsidR="00F7522A">
        <w:rPr>
          <w:lang w:val="en-US"/>
        </w:rPr>
        <w:t xml:space="preserve"> necessary JSON data to be</w:t>
      </w:r>
      <w:r>
        <w:rPr>
          <w:lang w:val="en-US"/>
        </w:rPr>
        <w:t xml:space="preserve"> supplied in the </w:t>
      </w:r>
      <w:r w:rsidRPr="00CF5C56">
        <w:rPr>
          <w:rStyle w:val="ZitatZchn"/>
          <w:lang w:val="en-US"/>
        </w:rPr>
        <w:t>Body</w:t>
      </w:r>
      <w:r>
        <w:rPr>
          <w:lang w:val="en-US"/>
        </w:rPr>
        <w:t xml:space="preserve"> segment of the REST call is: </w:t>
      </w:r>
    </w:p>
    <w:p w14:paraId="23722111" w14:textId="29CADDC5" w:rsidR="003C3D62" w:rsidRDefault="003C3D62" w:rsidP="003C3D62">
      <w:pPr>
        <w:pStyle w:val="Zitat"/>
        <w:rPr>
          <w:lang w:val="en-US"/>
        </w:rPr>
      </w:pPr>
      <w:r w:rsidRPr="00CF5C56">
        <w:rPr>
          <w:lang w:val="en-US"/>
        </w:rPr>
        <w:t>{</w:t>
      </w:r>
      <w:r>
        <w:rPr>
          <w:lang w:val="en-US"/>
        </w:rPr>
        <w:br/>
      </w:r>
      <w:r w:rsidRPr="00CF5C56">
        <w:rPr>
          <w:lang w:val="en-US"/>
        </w:rPr>
        <w:t xml:space="preserve">  "type": "number",</w:t>
      </w:r>
      <w:r w:rsidR="00DF7A29">
        <w:rPr>
          <w:lang w:val="en-US"/>
        </w:rPr>
        <w:br/>
      </w:r>
      <w:r w:rsidR="00DF7A29" w:rsidRPr="00CF5C56">
        <w:rPr>
          <w:lang w:val="en-US"/>
        </w:rPr>
        <w:t xml:space="preserve">  "value": </w:t>
      </w:r>
      <w:r w:rsidR="00DF7A29">
        <w:rPr>
          <w:lang w:val="en-US"/>
        </w:rPr>
        <w:t>123</w:t>
      </w:r>
      <w:r w:rsidR="00724BC7">
        <w:rPr>
          <w:lang w:val="en-US"/>
        </w:rPr>
        <w:t>,</w:t>
      </w:r>
      <w:r>
        <w:rPr>
          <w:lang w:val="en-US"/>
        </w:rPr>
        <w:br/>
      </w:r>
      <w:r w:rsidRPr="00CF5C56">
        <w:rPr>
          <w:lang w:val="en-US"/>
        </w:rPr>
        <w:t xml:space="preserve">  "applicability": 1,</w:t>
      </w:r>
      <w:r>
        <w:rPr>
          <w:lang w:val="en-US"/>
        </w:rPr>
        <w:br/>
      </w:r>
      <w:r w:rsidR="00724BC7">
        <w:rPr>
          <w:lang w:val="en-US"/>
        </w:rPr>
        <w:t xml:space="preserve">  "primaryTime": null</w:t>
      </w:r>
      <w:r>
        <w:rPr>
          <w:lang w:val="en-US"/>
        </w:rPr>
        <w:br/>
      </w:r>
      <w:r w:rsidRPr="00CF5C56">
        <w:rPr>
          <w:lang w:val="en-US"/>
        </w:rPr>
        <w:t>}</w:t>
      </w:r>
    </w:p>
    <w:p w14:paraId="29F88918" w14:textId="09393BA9" w:rsidR="00F0418E" w:rsidRDefault="00A97103" w:rsidP="00F0418E">
      <w:pPr>
        <w:rPr>
          <w:lang w:val="en-US"/>
        </w:rPr>
      </w:pPr>
      <w:r>
        <w:rPr>
          <w:lang w:val="en-US"/>
        </w:rPr>
        <w:lastRenderedPageBreak/>
        <w:t xml:space="preserve">Again, </w:t>
      </w:r>
      <w:r w:rsidR="00F0418E">
        <w:rPr>
          <w:lang w:val="en-US"/>
        </w:rPr>
        <w:t>if everything worked out as it should and no errors occurred, the server returns an alert for SIRS. The alert looks like this:</w:t>
      </w:r>
    </w:p>
    <w:p w14:paraId="6C443ED5" w14:textId="77777777" w:rsidR="003C3D62" w:rsidRDefault="003C3D62" w:rsidP="003C3D62">
      <w:pPr>
        <w:pStyle w:val="Zitat"/>
        <w:rPr>
          <w:lang w:val="en-US"/>
        </w:rPr>
      </w:pPr>
      <w:r w:rsidRPr="004D0FAF">
        <w:rPr>
          <w:lang w:val="en-US"/>
        </w:rPr>
        <w:t>{</w:t>
      </w:r>
      <w:r>
        <w:rPr>
          <w:lang w:val="en-US"/>
        </w:rPr>
        <w:br/>
      </w:r>
      <w:r w:rsidRPr="004D0FAF">
        <w:rPr>
          <w:lang w:val="en-US"/>
        </w:rPr>
        <w:t xml:space="preserve">  "type": "string",</w:t>
      </w:r>
      <w:r>
        <w:rPr>
          <w:lang w:val="en-US"/>
        </w:rPr>
        <w:br/>
      </w:r>
      <w:r w:rsidRPr="004D0FAF">
        <w:rPr>
          <w:lang w:val="en-US"/>
        </w:rPr>
        <w:t xml:space="preserve">  "primaryTime": null,</w:t>
      </w:r>
      <w:r>
        <w:rPr>
          <w:lang w:val="en-US"/>
        </w:rPr>
        <w:br/>
      </w:r>
      <w:r w:rsidRPr="004D0FAF">
        <w:rPr>
          <w:lang w:val="en-US"/>
        </w:rPr>
        <w:t xml:space="preserve">  "applicability": 1,</w:t>
      </w:r>
      <w:r>
        <w:rPr>
          <w:lang w:val="en-US"/>
        </w:rPr>
        <w:br/>
      </w:r>
      <w:r w:rsidRPr="004D0FAF">
        <w:rPr>
          <w:lang w:val="en-US"/>
        </w:rPr>
        <w:t xml:space="preserve">  "value": "Alert for SIRS"</w:t>
      </w:r>
      <w:r>
        <w:rPr>
          <w:lang w:val="en-US"/>
        </w:rPr>
        <w:br/>
      </w:r>
      <w:r w:rsidRPr="004D0FAF">
        <w:rPr>
          <w:lang w:val="en-US"/>
        </w:rPr>
        <w:t>}</w:t>
      </w:r>
    </w:p>
    <w:p w14:paraId="76563D81" w14:textId="75B5B36E" w:rsidR="004D0FAF" w:rsidRDefault="00DF7A29" w:rsidP="004D0FAF">
      <w:pPr>
        <w:rPr>
          <w:lang w:val="en-US"/>
        </w:rPr>
      </w:pPr>
      <w:r>
        <w:rPr>
          <w:lang w:val="en-US"/>
        </w:rPr>
        <w:t>Note that if we were to select patient</w:t>
      </w:r>
      <w:r w:rsidR="00A97103">
        <w:rPr>
          <w:lang w:val="en-US"/>
        </w:rPr>
        <w:t xml:space="preserve"> identifier </w:t>
      </w:r>
      <w:r w:rsidR="00A97103" w:rsidRPr="00AA1FB2">
        <w:rPr>
          <w:rStyle w:val="ZitatZchn"/>
          <w:lang w:val="en-US"/>
        </w:rPr>
        <w:t>125</w:t>
      </w:r>
      <w:r w:rsidR="00A97103">
        <w:rPr>
          <w:lang w:val="en-US"/>
        </w:rPr>
        <w:t>, which is a patient that has no SIRS, the server would return null, and the output would look like this:</w:t>
      </w:r>
    </w:p>
    <w:p w14:paraId="746903C3" w14:textId="6E342F8A" w:rsidR="00A97103" w:rsidRDefault="00A97103" w:rsidP="00A97103">
      <w:pPr>
        <w:pStyle w:val="Zitat"/>
        <w:rPr>
          <w:lang w:val="en-US"/>
        </w:rPr>
      </w:pPr>
      <w:r w:rsidRPr="00A97103">
        <w:rPr>
          <w:lang w:val="en-US"/>
        </w:rPr>
        <w:t>{</w:t>
      </w:r>
      <w:r>
        <w:rPr>
          <w:lang w:val="en-US"/>
        </w:rPr>
        <w:br/>
      </w:r>
      <w:r w:rsidRPr="00A97103">
        <w:rPr>
          <w:lang w:val="en-US"/>
        </w:rPr>
        <w:t xml:space="preserve">  "type": "null",</w:t>
      </w:r>
      <w:r>
        <w:rPr>
          <w:lang w:val="en-US"/>
        </w:rPr>
        <w:br/>
      </w:r>
      <w:r w:rsidRPr="00A97103">
        <w:rPr>
          <w:lang w:val="en-US"/>
        </w:rPr>
        <w:t xml:space="preserve">  "primaryTime": null,</w:t>
      </w:r>
      <w:r>
        <w:rPr>
          <w:lang w:val="en-US"/>
        </w:rPr>
        <w:br/>
      </w:r>
      <w:r w:rsidRPr="00A97103">
        <w:rPr>
          <w:lang w:val="en-US"/>
        </w:rPr>
        <w:t xml:space="preserve">  "applicability": 1</w:t>
      </w:r>
      <w:r>
        <w:rPr>
          <w:lang w:val="en-US"/>
        </w:rPr>
        <w:br/>
      </w:r>
      <w:r w:rsidRPr="00A97103">
        <w:rPr>
          <w:lang w:val="en-US"/>
        </w:rPr>
        <w:t>}</w:t>
      </w:r>
    </w:p>
    <w:p w14:paraId="19226623" w14:textId="2D9D974D" w:rsidR="006C122C" w:rsidRPr="00F24ABB" w:rsidRDefault="006C122C" w:rsidP="006C122C">
      <w:pPr>
        <w:pStyle w:val="berschrift2"/>
        <w:rPr>
          <w:lang w:val="en-US"/>
        </w:rPr>
      </w:pPr>
      <w:bookmarkStart w:id="18" w:name="_Toc27474109"/>
      <w:r>
        <w:rPr>
          <w:lang w:val="en-US"/>
        </w:rPr>
        <w:t>SIRS Notification #3</w:t>
      </w:r>
      <w:bookmarkEnd w:id="18"/>
    </w:p>
    <w:p w14:paraId="57B50120" w14:textId="5088914D" w:rsidR="006C122C" w:rsidRPr="00F24ABB" w:rsidRDefault="006C122C" w:rsidP="006C122C">
      <w:pPr>
        <w:rPr>
          <w:lang w:val="en-US"/>
        </w:rPr>
      </w:pPr>
      <w:r w:rsidRPr="00F24ABB">
        <w:rPr>
          <w:lang w:val="en-US"/>
        </w:rPr>
        <w:t>In this MLM</w:t>
      </w:r>
      <w:r>
        <w:rPr>
          <w:lang w:val="en-US"/>
        </w:rPr>
        <w:t xml:space="preserve"> (</w:t>
      </w:r>
      <w:r w:rsidR="00667C34" w:rsidRPr="00667C34">
        <w:rPr>
          <w:rStyle w:val="ZitatZchn"/>
          <w:lang w:val="en-US"/>
        </w:rPr>
        <w:t>RS_</w:t>
      </w:r>
      <w:r w:rsidRPr="003C3D62">
        <w:rPr>
          <w:rStyle w:val="ZitatZchn"/>
          <w:lang w:val="en-US"/>
        </w:rPr>
        <w:t>SIRS</w:t>
      </w:r>
      <w:r>
        <w:rPr>
          <w:rStyle w:val="ZitatZchn"/>
          <w:lang w:val="en-US"/>
        </w:rPr>
        <w:t>-N</w:t>
      </w:r>
      <w:r w:rsidRPr="003C3D62">
        <w:rPr>
          <w:rStyle w:val="ZitatZchn"/>
          <w:lang w:val="en-US"/>
        </w:rPr>
        <w:t>otification</w:t>
      </w:r>
      <w:r>
        <w:rPr>
          <w:rStyle w:val="ZitatZchn"/>
          <w:lang w:val="en-US"/>
        </w:rPr>
        <w:t>3</w:t>
      </w:r>
      <w:r w:rsidRPr="003C3D62">
        <w:rPr>
          <w:rStyle w:val="ZitatZchn"/>
          <w:lang w:val="en-US"/>
        </w:rPr>
        <w:t>.mlm</w:t>
      </w:r>
      <w:r>
        <w:rPr>
          <w:lang w:val="en-US"/>
        </w:rPr>
        <w:t>)</w:t>
      </w:r>
      <w:r w:rsidRPr="00F24ABB">
        <w:rPr>
          <w:lang w:val="en-US"/>
        </w:rPr>
        <w:t xml:space="preserve">, an alert is generated and returned if a patient record </w:t>
      </w:r>
      <w:r w:rsidR="00AF7EDA" w:rsidRPr="00062609">
        <w:rPr>
          <w:lang w:val="en-US"/>
        </w:rPr>
        <w:t xml:space="preserve">with an identifier specified in the REST body </w:t>
      </w:r>
      <w:r w:rsidRPr="00F24ABB">
        <w:rPr>
          <w:lang w:val="en-US"/>
        </w:rPr>
        <w:t>matches the defined criteria for SIRS.</w:t>
      </w:r>
      <w:r w:rsidR="006F6E39">
        <w:rPr>
          <w:lang w:val="en-US"/>
        </w:rPr>
        <w:t xml:space="preserve"> However, instead </w:t>
      </w:r>
      <w:r w:rsidR="00697ADB">
        <w:rPr>
          <w:lang w:val="en-US"/>
        </w:rPr>
        <w:t xml:space="preserve">of connecting to the </w:t>
      </w:r>
      <w:r w:rsidR="00697ADB" w:rsidRPr="00FF3027">
        <w:rPr>
          <w:rStyle w:val="ZitatZchn"/>
          <w:lang w:val="en-US"/>
        </w:rPr>
        <w:t>SIRSDB</w:t>
      </w:r>
      <w:r w:rsidR="00697ADB">
        <w:rPr>
          <w:lang w:val="en-US"/>
        </w:rPr>
        <w:t xml:space="preserve"> database, data </w:t>
      </w:r>
      <w:r w:rsidR="00437D08">
        <w:rPr>
          <w:lang w:val="en-US"/>
        </w:rPr>
        <w:t>for the</w:t>
      </w:r>
      <w:r w:rsidR="00697ADB">
        <w:rPr>
          <w:lang w:val="en-US"/>
        </w:rPr>
        <w:t xml:space="preserve"> MLM</w:t>
      </w:r>
      <w:r w:rsidR="00437D08">
        <w:rPr>
          <w:lang w:val="en-US"/>
        </w:rPr>
        <w:t xml:space="preserve"> are provided</w:t>
      </w:r>
      <w:r w:rsidR="00697ADB">
        <w:rPr>
          <w:lang w:val="en-US"/>
        </w:rPr>
        <w:t xml:space="preserve"> using input parameters</w:t>
      </w:r>
      <w:r w:rsidR="00FF3027" w:rsidRPr="00436534">
        <w:rPr>
          <w:lang w:val="en-US"/>
        </w:rPr>
        <w:t>.</w:t>
      </w:r>
      <w:r w:rsidR="00CC1256" w:rsidRPr="00436534">
        <w:rPr>
          <w:lang w:val="en-US"/>
        </w:rPr>
        <w:t xml:space="preserve"> </w:t>
      </w:r>
      <w:r w:rsidR="00477519" w:rsidRPr="00436534">
        <w:rPr>
          <w:lang w:val="en-US"/>
        </w:rPr>
        <w:t>For</w:t>
      </w:r>
      <w:r w:rsidR="00CC1256" w:rsidRPr="00436534">
        <w:rPr>
          <w:lang w:val="en-US"/>
        </w:rPr>
        <w:t xml:space="preserve"> this MLM, data </w:t>
      </w:r>
      <w:r w:rsidR="00DD3BE9" w:rsidRPr="00436534">
        <w:rPr>
          <w:lang w:val="en-US"/>
        </w:rPr>
        <w:t xml:space="preserve">comprise </w:t>
      </w:r>
      <w:r w:rsidR="00437D08" w:rsidRPr="00436534">
        <w:rPr>
          <w:lang w:val="en-US"/>
        </w:rPr>
        <w:t>values</w:t>
      </w:r>
      <w:r w:rsidR="00DD3BE9" w:rsidRPr="00436534">
        <w:rPr>
          <w:lang w:val="en-US"/>
        </w:rPr>
        <w:t xml:space="preserve"> </w:t>
      </w:r>
      <w:r w:rsidR="00CC1256" w:rsidRPr="00436534">
        <w:rPr>
          <w:lang w:val="en-US"/>
        </w:rPr>
        <w:t>for a single patient at different points in time.</w:t>
      </w:r>
      <w:r w:rsidR="00477519" w:rsidRPr="00436534">
        <w:rPr>
          <w:lang w:val="en-US"/>
        </w:rPr>
        <w:t xml:space="preserve"> The MLM selects the latest </w:t>
      </w:r>
      <w:r w:rsidR="00436534" w:rsidRPr="00436534">
        <w:rPr>
          <w:lang w:val="en-US"/>
        </w:rPr>
        <w:t>value set</w:t>
      </w:r>
      <w:r w:rsidR="00477519" w:rsidRPr="00436534">
        <w:rPr>
          <w:lang w:val="en-US"/>
        </w:rPr>
        <w:t xml:space="preserve"> </w:t>
      </w:r>
      <w:r w:rsidR="00436534" w:rsidRPr="00436534">
        <w:rPr>
          <w:lang w:val="en-US"/>
        </w:rPr>
        <w:t>and proceeds to analyze it</w:t>
      </w:r>
      <w:r w:rsidR="00477519" w:rsidRPr="00436534">
        <w:rPr>
          <w:lang w:val="en-US"/>
        </w:rPr>
        <w:t xml:space="preserve"> in the same fashion as the previous two MLMs</w:t>
      </w:r>
      <w:r w:rsidR="00437D08" w:rsidRPr="00436534">
        <w:rPr>
          <w:lang w:val="en-US"/>
        </w:rPr>
        <w:t xml:space="preserve"> did</w:t>
      </w:r>
      <w:r w:rsidR="00477519" w:rsidRPr="00436534">
        <w:rPr>
          <w:lang w:val="en-US"/>
        </w:rPr>
        <w:t>.</w:t>
      </w:r>
    </w:p>
    <w:p w14:paraId="55F917DB" w14:textId="77777777" w:rsidR="006C122C" w:rsidRPr="00F24ABB" w:rsidRDefault="006C122C" w:rsidP="006C122C">
      <w:pPr>
        <w:rPr>
          <w:lang w:val="en-US"/>
        </w:rPr>
      </w:pPr>
      <w:r w:rsidRPr="00F24ABB">
        <w:rPr>
          <w:lang w:val="en-US"/>
        </w:rPr>
        <w:t xml:space="preserve">For this MLM, the URL for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lang w:val="en-US"/>
        </w:rPr>
        <w:t xml:space="preserve"> Server REST interface is:</w:t>
      </w:r>
    </w:p>
    <w:p w14:paraId="5DE49CE3" w14:textId="54F9D5C8" w:rsidR="00D608B7" w:rsidRPr="00F24ABB" w:rsidRDefault="006C122C" w:rsidP="00D608B7">
      <w:pPr>
        <w:pStyle w:val="Zitat"/>
        <w:rPr>
          <w:rFonts w:ascii="Calibri" w:hAnsi="Calibri" w:cs="Calibri"/>
          <w:lang w:val="en-US"/>
        </w:rPr>
      </w:pPr>
      <w:r w:rsidRPr="00CF5C56">
        <w:rPr>
          <w:lang w:val="en-US"/>
        </w:rPr>
        <w:t>http://localhost:8080/REST/CALLMLM?mlmName=</w:t>
      </w:r>
      <w:r w:rsidR="00667C34" w:rsidRPr="00667C34">
        <w:rPr>
          <w:lang w:val="en-US"/>
        </w:rPr>
        <w:t>RS_</w:t>
      </w:r>
      <w:r w:rsidRPr="00CF5C56">
        <w:rPr>
          <w:lang w:val="en-US"/>
        </w:rPr>
        <w:t>SIRS-Notification</w:t>
      </w:r>
      <w:r w:rsidR="006F6E39">
        <w:rPr>
          <w:lang w:val="en-US"/>
        </w:rPr>
        <w:t>3</w:t>
      </w:r>
      <w:r w:rsidRPr="00CF5C56">
        <w:rPr>
          <w:lang w:val="en-US"/>
        </w:rPr>
        <w:t>&amp;mlmInstitution=Medexter Healthcare, Vienna, Austria</w:t>
      </w:r>
      <w:r w:rsidR="00D608B7" w:rsidRPr="00D608B7">
        <w:rPr>
          <w:rFonts w:ascii="Calibri" w:hAnsi="Calibri" w:cs="Calibri"/>
          <w:lang w:val="en-US"/>
        </w:rPr>
        <w:t xml:space="preserve"> </w:t>
      </w:r>
    </w:p>
    <w:p w14:paraId="50150C04" w14:textId="0F8B3A18" w:rsidR="006C122C" w:rsidRPr="00271605" w:rsidRDefault="00D608B7" w:rsidP="00271605">
      <w:pPr>
        <w:rPr>
          <w:i/>
          <w:lang w:val="en-US"/>
        </w:rPr>
      </w:pPr>
      <w:r w:rsidRPr="00EE7043">
        <w:rPr>
          <w:b/>
          <w:i/>
          <w:lang w:val="en-US"/>
        </w:rPr>
        <w:t>Note:</w:t>
      </w:r>
      <w:r w:rsidRPr="00EE7043">
        <w:rPr>
          <w:i/>
          <w:lang w:val="en-US"/>
        </w:rPr>
        <w:t xml:space="preserve"> </w:t>
      </w:r>
      <w:r w:rsidRPr="00240DEC">
        <w:rPr>
          <w:i/>
          <w:lang w:val="en-US"/>
        </w:rPr>
        <w:t xml:space="preserve">Please double-check the URL after copy&amp;paste into Postman. Some PDF readers delete dashes </w:t>
      </w:r>
      <w:r>
        <w:rPr>
          <w:i/>
          <w:lang w:val="en-US"/>
        </w:rPr>
        <w:br/>
      </w:r>
      <w:r w:rsidRPr="00240DEC">
        <w:rPr>
          <w:i/>
          <w:lang w:val="en-US"/>
        </w:rPr>
        <w:t>(-) when copying out of a PDF.</w:t>
      </w:r>
    </w:p>
    <w:p w14:paraId="59038ACC" w14:textId="2A2C8AA8" w:rsidR="006C122C" w:rsidRDefault="0084756D" w:rsidP="006C122C">
      <w:pPr>
        <w:rPr>
          <w:lang w:val="en-US"/>
        </w:rPr>
      </w:pPr>
      <w:r>
        <w:rPr>
          <w:lang w:val="en-US"/>
        </w:rPr>
        <w:t>As all data are supplied as input parameters, the REST body becomes quite large.</w:t>
      </w:r>
      <w:r w:rsidRPr="00F334AE">
        <w:rPr>
          <w:rFonts w:cs="Calibri"/>
          <w:lang w:val="en-US"/>
        </w:rPr>
        <w:t xml:space="preserve"> As such, the complete JSON code </w:t>
      </w:r>
      <w:r w:rsidR="005E79B3">
        <w:rPr>
          <w:rFonts w:cs="Calibri"/>
          <w:lang w:val="en-US"/>
        </w:rPr>
        <w:t xml:space="preserve">is provided </w:t>
      </w:r>
      <w:r w:rsidRPr="00F334AE">
        <w:rPr>
          <w:rFonts w:cs="Calibri"/>
          <w:lang w:val="en-US"/>
        </w:rPr>
        <w:t xml:space="preserve">in the </w:t>
      </w:r>
      <w:r w:rsidRPr="0084756D">
        <w:rPr>
          <w:rStyle w:val="ZitatZchn"/>
          <w:lang w:val="en-US"/>
        </w:rPr>
        <w:t>rsc_REST.txt</w:t>
      </w:r>
      <w:r w:rsidRPr="00F334AE">
        <w:rPr>
          <w:rFonts w:cs="Calibri"/>
          <w:lang w:val="en-US"/>
        </w:rPr>
        <w:t xml:space="preserve"> file</w:t>
      </w:r>
      <w:r>
        <w:rPr>
          <w:rFonts w:cs="Calibri"/>
          <w:lang w:val="en-US"/>
        </w:rPr>
        <w:t>.</w:t>
      </w:r>
      <w:r w:rsidR="006C122C">
        <w:rPr>
          <w:lang w:val="en-US"/>
        </w:rPr>
        <w:t xml:space="preserve"> </w:t>
      </w:r>
      <w:r w:rsidR="003B585F">
        <w:rPr>
          <w:lang w:val="en-US"/>
        </w:rPr>
        <w:t>Once more, the resulting server return message</w:t>
      </w:r>
      <w:r w:rsidR="006C122C">
        <w:rPr>
          <w:lang w:val="en-US"/>
        </w:rPr>
        <w:t xml:space="preserve"> looks like this:</w:t>
      </w:r>
    </w:p>
    <w:p w14:paraId="77F0AAA5" w14:textId="77777777" w:rsidR="006C122C" w:rsidRDefault="006C122C" w:rsidP="006C122C">
      <w:pPr>
        <w:pStyle w:val="Zitat"/>
        <w:rPr>
          <w:lang w:val="en-US"/>
        </w:rPr>
      </w:pPr>
      <w:r w:rsidRPr="004D0FAF">
        <w:rPr>
          <w:lang w:val="en-US"/>
        </w:rPr>
        <w:lastRenderedPageBreak/>
        <w:t>{</w:t>
      </w:r>
      <w:r>
        <w:rPr>
          <w:lang w:val="en-US"/>
        </w:rPr>
        <w:br/>
      </w:r>
      <w:r w:rsidRPr="004D0FAF">
        <w:rPr>
          <w:lang w:val="en-US"/>
        </w:rPr>
        <w:t xml:space="preserve">  "type": "string",</w:t>
      </w:r>
      <w:r>
        <w:rPr>
          <w:lang w:val="en-US"/>
        </w:rPr>
        <w:br/>
      </w:r>
      <w:r w:rsidRPr="004D0FAF">
        <w:rPr>
          <w:lang w:val="en-US"/>
        </w:rPr>
        <w:t xml:space="preserve">  "primaryTime": null,</w:t>
      </w:r>
      <w:r>
        <w:rPr>
          <w:lang w:val="en-US"/>
        </w:rPr>
        <w:br/>
      </w:r>
      <w:r w:rsidRPr="004D0FAF">
        <w:rPr>
          <w:lang w:val="en-US"/>
        </w:rPr>
        <w:t xml:space="preserve">  "applicability": 1,</w:t>
      </w:r>
      <w:r>
        <w:rPr>
          <w:lang w:val="en-US"/>
        </w:rPr>
        <w:br/>
      </w:r>
      <w:r w:rsidRPr="004D0FAF">
        <w:rPr>
          <w:lang w:val="en-US"/>
        </w:rPr>
        <w:t xml:space="preserve">  "value": "Alert for SIRS"</w:t>
      </w:r>
      <w:r>
        <w:rPr>
          <w:lang w:val="en-US"/>
        </w:rPr>
        <w:br/>
      </w:r>
      <w:r w:rsidRPr="004D0FAF">
        <w:rPr>
          <w:lang w:val="en-US"/>
        </w:rPr>
        <w:t>}</w:t>
      </w:r>
    </w:p>
    <w:p w14:paraId="78C19069" w14:textId="5B35CDBE" w:rsidR="00E843BE" w:rsidRPr="00F24ABB" w:rsidRDefault="00E843BE" w:rsidP="00E843BE">
      <w:pPr>
        <w:pStyle w:val="berschrift1"/>
      </w:pPr>
      <w:bookmarkStart w:id="19" w:name="_Toc27474110"/>
      <w:r>
        <w:t>SOAP</w:t>
      </w:r>
      <w:r w:rsidRPr="00F24ABB">
        <w:t xml:space="preserve"> </w:t>
      </w:r>
      <w:r w:rsidR="00EE459E">
        <w:t>C</w:t>
      </w:r>
      <w:r w:rsidRPr="00F24ABB">
        <w:t>ommunication</w:t>
      </w:r>
      <w:bookmarkEnd w:id="19"/>
    </w:p>
    <w:p w14:paraId="1C4A448A" w14:textId="6060F053" w:rsidR="00DC185B" w:rsidRPr="00F334AE" w:rsidRDefault="00DC185B" w:rsidP="00DC185B">
      <w:pPr>
        <w:rPr>
          <w:rFonts w:cs="Calibri"/>
          <w:lang w:val="en-US"/>
        </w:rPr>
      </w:pPr>
      <w:r w:rsidRPr="00F24ABB">
        <w:rPr>
          <w:lang w:val="en-US"/>
        </w:rPr>
        <w:t xml:space="preserve">To set up an MLM call using </w:t>
      </w:r>
      <w:r w:rsidRPr="00F334AE">
        <w:rPr>
          <w:rFonts w:cs="Calibri"/>
          <w:lang w:val="en-US"/>
        </w:rPr>
        <w:t xml:space="preserve">SOAP, first open the </w:t>
      </w:r>
      <w:hyperlink r:id="rId31" w:history="1">
        <w:r w:rsidRPr="00F334AE">
          <w:rPr>
            <w:rStyle w:val="Hyperlink"/>
            <w:rFonts w:cs="Calibri"/>
            <w:u w:val="none"/>
            <w:lang w:val="en-US"/>
          </w:rPr>
          <w:t>SOAP UI</w:t>
        </w:r>
      </w:hyperlink>
      <w:r w:rsidR="00C23A18">
        <w:rPr>
          <w:rFonts w:cs="Calibri"/>
          <w:lang w:val="en-US"/>
        </w:rPr>
        <w:t xml:space="preserve"> desktop application</w:t>
      </w:r>
      <w:r w:rsidRPr="00F334AE">
        <w:rPr>
          <w:rFonts w:cs="Calibri"/>
          <w:lang w:val="en-US"/>
        </w:rPr>
        <w:t xml:space="preserve"> and create an empty project by right</w:t>
      </w:r>
      <w:r>
        <w:rPr>
          <w:rFonts w:cs="Calibri"/>
          <w:lang w:val="en-US"/>
        </w:rPr>
        <w:t>-</w:t>
      </w:r>
      <w:r w:rsidRPr="00F334AE">
        <w:rPr>
          <w:rFonts w:cs="Calibri"/>
          <w:lang w:val="en-US"/>
        </w:rPr>
        <w:t xml:space="preserve">clicking on </w:t>
      </w:r>
      <w:r w:rsidRPr="00DC185B">
        <w:rPr>
          <w:rStyle w:val="ZitatZchn"/>
          <w:lang w:val="en-US"/>
        </w:rPr>
        <w:t>Projects</w:t>
      </w:r>
      <w:r>
        <w:rPr>
          <w:rFonts w:cs="Calibri"/>
          <w:i/>
          <w:lang w:val="en-US"/>
        </w:rPr>
        <w:t xml:space="preserve"> </w:t>
      </w:r>
      <w:r w:rsidRPr="00F334AE">
        <w:rPr>
          <w:rFonts w:cs="Calibri"/>
          <w:lang w:val="en-US"/>
        </w:rPr>
        <w:t xml:space="preserve">and selecting </w:t>
      </w:r>
      <w:r w:rsidRPr="00AA1FB2">
        <w:rPr>
          <w:rStyle w:val="ZitatZchn"/>
          <w:lang w:val="en-US"/>
        </w:rPr>
        <w:t>Create Empty Project</w:t>
      </w:r>
      <w:r w:rsidRPr="00F334AE">
        <w:rPr>
          <w:rFonts w:cs="Calibri"/>
          <w:lang w:val="en-US"/>
        </w:rPr>
        <w:t xml:space="preserve"> (</w:t>
      </w:r>
      <w:r>
        <w:rPr>
          <w:rFonts w:cs="Calibri"/>
          <w:lang w:val="en-US"/>
        </w:rPr>
        <w:t>s</w:t>
      </w:r>
      <w:r w:rsidRPr="00F334AE">
        <w:rPr>
          <w:rFonts w:cs="Calibri"/>
          <w:lang w:val="en-US"/>
        </w:rPr>
        <w:t>ee figure</w:t>
      </w:r>
      <w:r>
        <w:rPr>
          <w:rFonts w:cs="Calibri"/>
          <w:lang w:val="en-US"/>
        </w:rPr>
        <w:t xml:space="preserve"> below</w:t>
      </w:r>
      <w:r w:rsidRPr="00F334AE">
        <w:rPr>
          <w:rFonts w:cs="Calibri"/>
          <w:lang w:val="en-US"/>
        </w:rPr>
        <w:t>)</w:t>
      </w:r>
      <w:r>
        <w:rPr>
          <w:rFonts w:cs="Calibri"/>
          <w:lang w:val="en-US"/>
        </w:rPr>
        <w:t>.</w:t>
      </w:r>
    </w:p>
    <w:p w14:paraId="6834251E" w14:textId="77777777" w:rsidR="00DC185B" w:rsidRPr="00F334AE" w:rsidRDefault="00DC185B" w:rsidP="00DC185B">
      <w:pPr>
        <w:rPr>
          <w:rFonts w:cs="Calibri"/>
          <w:lang w:val="en-US"/>
        </w:rPr>
      </w:pPr>
      <w:r w:rsidRPr="00F334AE">
        <w:rPr>
          <w:rFonts w:cs="Calibri"/>
          <w:noProof/>
          <w:lang w:val="de-AT" w:eastAsia="de-AT"/>
        </w:rPr>
        <w:drawing>
          <wp:inline distT="0" distB="0" distL="0" distR="0" wp14:anchorId="4A6B3A6D" wp14:editId="0EAD3740">
            <wp:extent cx="5821763" cy="2185866"/>
            <wp:effectExtent l="19050" t="19050" r="26670" b="2413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oapUI_creatEmpty_Project"/>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bwMode="auto">
                    <a:xfrm>
                      <a:off x="0" y="0"/>
                      <a:ext cx="5821763" cy="2185866"/>
                    </a:xfrm>
                    <a:prstGeom prst="rect">
                      <a:avLst/>
                    </a:prstGeom>
                    <a:noFill/>
                    <a:ln w="6350">
                      <a:solidFill>
                        <a:schemeClr val="bg2">
                          <a:lumMod val="75000"/>
                        </a:schemeClr>
                      </a:solidFill>
                    </a:ln>
                  </pic:spPr>
                </pic:pic>
              </a:graphicData>
            </a:graphic>
          </wp:inline>
        </w:drawing>
      </w:r>
    </w:p>
    <w:p w14:paraId="71014FB9" w14:textId="46281E6D" w:rsidR="00DC185B" w:rsidRPr="00F334AE" w:rsidRDefault="00DC185B" w:rsidP="00DC185B">
      <w:pPr>
        <w:rPr>
          <w:rFonts w:cs="Calibri"/>
          <w:lang w:val="en-US"/>
        </w:rPr>
      </w:pPr>
      <w:r w:rsidRPr="00F334AE">
        <w:rPr>
          <w:rFonts w:cs="Calibri"/>
          <w:lang w:val="en-US"/>
        </w:rPr>
        <w:t xml:space="preserve">Next, a </w:t>
      </w:r>
      <w:r w:rsidR="00536E97" w:rsidRPr="00536E97">
        <w:rPr>
          <w:rFonts w:cs="Calibri"/>
          <w:lang w:val="en-US"/>
        </w:rPr>
        <w:t>Web Services Description Language</w:t>
      </w:r>
      <w:r w:rsidR="00536E97">
        <w:rPr>
          <w:rFonts w:cs="Calibri"/>
          <w:lang w:val="en-US"/>
        </w:rPr>
        <w:t xml:space="preserve"> (</w:t>
      </w:r>
      <w:r w:rsidRPr="00F334AE">
        <w:rPr>
          <w:rFonts w:cs="Calibri"/>
          <w:lang w:val="en-US"/>
        </w:rPr>
        <w:t>WSDL</w:t>
      </w:r>
      <w:r w:rsidR="00536E97">
        <w:rPr>
          <w:rFonts w:cs="Calibri"/>
          <w:lang w:val="en-US"/>
        </w:rPr>
        <w:t>) resource</w:t>
      </w:r>
      <w:r w:rsidRPr="00F334AE">
        <w:rPr>
          <w:rFonts w:cs="Calibri"/>
          <w:lang w:val="en-US"/>
        </w:rPr>
        <w:t xml:space="preserve"> location </w:t>
      </w:r>
      <w:r>
        <w:rPr>
          <w:rFonts w:cs="Calibri"/>
          <w:lang w:val="en-US"/>
        </w:rPr>
        <w:t>has</w:t>
      </w:r>
      <w:r w:rsidRPr="00F334AE">
        <w:rPr>
          <w:rFonts w:cs="Calibri"/>
          <w:lang w:val="en-US"/>
        </w:rPr>
        <w:t xml:space="preserve"> to be added. Right</w:t>
      </w:r>
      <w:r>
        <w:rPr>
          <w:rFonts w:cs="Calibri"/>
          <w:lang w:val="en-US"/>
        </w:rPr>
        <w:t>-</w:t>
      </w:r>
      <w:r w:rsidRPr="00F334AE">
        <w:rPr>
          <w:rFonts w:cs="Calibri"/>
          <w:lang w:val="en-US"/>
        </w:rPr>
        <w:t>click on your newly created</w:t>
      </w:r>
      <w:r>
        <w:rPr>
          <w:rFonts w:cs="Calibri"/>
          <w:lang w:val="en-US"/>
        </w:rPr>
        <w:t xml:space="preserve"> project and press </w:t>
      </w:r>
      <w:r w:rsidRPr="00AA1FB2">
        <w:rPr>
          <w:rStyle w:val="ZitatZchn"/>
          <w:lang w:val="en-US"/>
        </w:rPr>
        <w:t>Add WSDL</w:t>
      </w:r>
      <w:r w:rsidRPr="00F334AE">
        <w:rPr>
          <w:rFonts w:cs="Calibri"/>
          <w:lang w:val="en-US"/>
        </w:rPr>
        <w:t xml:space="preserve">. </w:t>
      </w:r>
    </w:p>
    <w:p w14:paraId="5A5C619E" w14:textId="77777777" w:rsidR="00DC185B" w:rsidRDefault="00DC185B" w:rsidP="00DC185B">
      <w:pPr>
        <w:jc w:val="center"/>
        <w:rPr>
          <w:rFonts w:cs="Calibri"/>
          <w:lang w:val="en-US"/>
        </w:rPr>
      </w:pPr>
      <w:r w:rsidRPr="00F334AE">
        <w:rPr>
          <w:rFonts w:cs="Calibri"/>
          <w:noProof/>
          <w:lang w:val="de-AT" w:eastAsia="de-AT"/>
        </w:rPr>
        <w:drawing>
          <wp:inline distT="0" distB="0" distL="0" distR="0" wp14:anchorId="262D48F3" wp14:editId="32545CAF">
            <wp:extent cx="4165130" cy="2375667"/>
            <wp:effectExtent l="19050" t="19050" r="26035" b="2476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oapUI_AddWsdl"/>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bwMode="auto">
                    <a:xfrm>
                      <a:off x="0" y="0"/>
                      <a:ext cx="4165130" cy="2375667"/>
                    </a:xfrm>
                    <a:prstGeom prst="rect">
                      <a:avLst/>
                    </a:prstGeom>
                    <a:noFill/>
                    <a:ln w="6350">
                      <a:solidFill>
                        <a:schemeClr val="bg2">
                          <a:lumMod val="75000"/>
                        </a:schemeClr>
                      </a:solidFill>
                    </a:ln>
                  </pic:spPr>
                </pic:pic>
              </a:graphicData>
            </a:graphic>
          </wp:inline>
        </w:drawing>
      </w:r>
    </w:p>
    <w:p w14:paraId="2A3B2911" w14:textId="656F1311" w:rsidR="00DC185B" w:rsidRPr="00F24ABB" w:rsidRDefault="00DC185B" w:rsidP="00DC185B">
      <w:pPr>
        <w:rPr>
          <w:lang w:val="en-US"/>
        </w:rPr>
      </w:pPr>
      <w:r w:rsidRPr="00F24ABB">
        <w:rPr>
          <w:lang w:val="en-US"/>
        </w:rPr>
        <w:t xml:space="preserve">In general, if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00C23A18">
        <w:rPr>
          <w:lang w:val="en-US"/>
        </w:rPr>
        <w:t xml:space="preserve"> Server is installed at a</w:t>
      </w:r>
      <w:r w:rsidRPr="00F24ABB">
        <w:rPr>
          <w:lang w:val="en-US"/>
        </w:rPr>
        <w:t xml:space="preserve"> location </w:t>
      </w:r>
      <w:r w:rsidRPr="00DC185B">
        <w:rPr>
          <w:rStyle w:val="ZitatZchn"/>
          <w:lang w:val="en-US"/>
        </w:rPr>
        <w:t xml:space="preserve">$location$ </w:t>
      </w:r>
      <w:r w:rsidRPr="00F24ABB">
        <w:rPr>
          <w:lang w:val="en-US"/>
        </w:rPr>
        <w:t xml:space="preserve">with </w:t>
      </w:r>
      <w:r w:rsidR="00C23A18">
        <w:rPr>
          <w:lang w:val="en-US"/>
        </w:rPr>
        <w:t xml:space="preserve">a </w:t>
      </w:r>
      <w:r w:rsidRPr="00F24ABB">
        <w:rPr>
          <w:lang w:val="en-US"/>
        </w:rPr>
        <w:t xml:space="preserve">port </w:t>
      </w:r>
      <w:r w:rsidRPr="00DC185B">
        <w:rPr>
          <w:rStyle w:val="ZitatZchn"/>
          <w:lang w:val="en-US"/>
        </w:rPr>
        <w:t>$port$</w:t>
      </w:r>
      <w:r w:rsidRPr="00F24ABB">
        <w:rPr>
          <w:lang w:val="en-US"/>
        </w:rPr>
        <w:t xml:space="preserve">, the </w:t>
      </w:r>
      <w:r w:rsidRPr="00F24ABB">
        <w:rPr>
          <w:lang w:val="en-US"/>
        </w:rPr>
        <w:lastRenderedPageBreak/>
        <w:t xml:space="preserve">URL for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lang w:val="en-US"/>
        </w:rPr>
        <w:t xml:space="preserve"> Server </w:t>
      </w:r>
      <w:r w:rsidR="00536E97">
        <w:rPr>
          <w:lang w:val="en-US"/>
        </w:rPr>
        <w:t>WSDL resource</w:t>
      </w:r>
      <w:r w:rsidRPr="00F24ABB">
        <w:rPr>
          <w:lang w:val="en-US"/>
        </w:rPr>
        <w:t xml:space="preserve"> is:</w:t>
      </w:r>
    </w:p>
    <w:p w14:paraId="3AA33E5A" w14:textId="7AD88EEE" w:rsidR="00DC185B" w:rsidRPr="00F24ABB" w:rsidRDefault="00DC185B" w:rsidP="00DC185B">
      <w:pPr>
        <w:pStyle w:val="Zitat"/>
        <w:rPr>
          <w:lang w:val="en-US"/>
        </w:rPr>
      </w:pPr>
      <w:r w:rsidRPr="00CF5C56">
        <w:rPr>
          <w:lang w:val="en-US"/>
        </w:rPr>
        <w:t>http://$location$:$port$/</w:t>
      </w:r>
      <w:r w:rsidR="00536E97" w:rsidRPr="00536E97">
        <w:rPr>
          <w:lang w:val="en-US"/>
        </w:rPr>
        <w:t>AS_XML_Protocol/AS_XML_Protocol?wsdl</w:t>
      </w:r>
    </w:p>
    <w:p w14:paraId="239BDFFC" w14:textId="1024CD25" w:rsidR="00DC185B" w:rsidRPr="00F24ABB" w:rsidRDefault="00DC185B" w:rsidP="00DC185B">
      <w:pPr>
        <w:rPr>
          <w:lang w:val="en-US"/>
        </w:rPr>
      </w:pPr>
      <w:r w:rsidRPr="00F24ABB">
        <w:rPr>
          <w:lang w:val="en-US"/>
        </w:rPr>
        <w:t xml:space="preserve">In this tutorial, we assume that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lang w:val="en-US"/>
        </w:rPr>
        <w:t xml:space="preserve"> Server is installed locally with port </w:t>
      </w:r>
      <w:r w:rsidRPr="00DC185B">
        <w:rPr>
          <w:rStyle w:val="ZitatZchn"/>
          <w:lang w:val="en-US"/>
        </w:rPr>
        <w:t>8080</w:t>
      </w:r>
      <w:r w:rsidRPr="00F24ABB">
        <w:rPr>
          <w:lang w:val="en-US"/>
        </w:rPr>
        <w:t xml:space="preserve">, thus the URL </w:t>
      </w:r>
      <w:r w:rsidR="00536E97">
        <w:rPr>
          <w:lang w:val="en-US"/>
        </w:rPr>
        <w:t>to</w:t>
      </w:r>
      <w:r w:rsidRPr="00F24ABB">
        <w:rPr>
          <w:lang w:val="en-US"/>
        </w:rPr>
        <w:t xml:space="preserve">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lang w:val="en-US"/>
        </w:rPr>
        <w:t xml:space="preserve"> Server </w:t>
      </w:r>
      <w:r w:rsidR="00536E97">
        <w:rPr>
          <w:lang w:val="en-US"/>
        </w:rPr>
        <w:t>WSDL</w:t>
      </w:r>
      <w:r w:rsidR="00C23A18">
        <w:rPr>
          <w:lang w:val="en-US"/>
        </w:rPr>
        <w:t xml:space="preserve"> would be</w:t>
      </w:r>
    </w:p>
    <w:p w14:paraId="2DEC7F7E" w14:textId="30965E56" w:rsidR="00DC185B" w:rsidRPr="00F24ABB" w:rsidRDefault="00DC185B" w:rsidP="00DC185B">
      <w:pPr>
        <w:pStyle w:val="Zitat"/>
        <w:rPr>
          <w:lang w:val="en-US"/>
        </w:rPr>
      </w:pPr>
      <w:r w:rsidRPr="00CF5C56">
        <w:rPr>
          <w:lang w:val="en-US"/>
        </w:rPr>
        <w:t>http://localhost:8080/</w:t>
      </w:r>
      <w:r w:rsidR="006D7127" w:rsidRPr="00536E97">
        <w:rPr>
          <w:lang w:val="en-US"/>
        </w:rPr>
        <w:t>AS_XML_Protocol/AS_XML_Protocol?wsdl</w:t>
      </w:r>
    </w:p>
    <w:p w14:paraId="2519DC84" w14:textId="64F299B2" w:rsidR="00DC185B" w:rsidRPr="00BA54BB" w:rsidRDefault="00DC185B" w:rsidP="00DC185B">
      <w:pPr>
        <w:rPr>
          <w:rFonts w:cs="Calibri"/>
          <w:lang w:val="en-US"/>
        </w:rPr>
      </w:pPr>
      <w:r w:rsidRPr="000977E2">
        <w:rPr>
          <w:rFonts w:cs="Calibri"/>
          <w:lang w:val="en-US"/>
        </w:rPr>
        <w:t xml:space="preserve">Copy </w:t>
      </w:r>
      <w:r w:rsidR="00DF621A">
        <w:rPr>
          <w:rFonts w:cs="Calibri"/>
          <w:lang w:val="en-US"/>
        </w:rPr>
        <w:t xml:space="preserve">this URL </w:t>
      </w:r>
      <w:r w:rsidRPr="000977E2">
        <w:rPr>
          <w:rFonts w:cs="Calibri"/>
          <w:lang w:val="en-US"/>
        </w:rPr>
        <w:t xml:space="preserve">to the </w:t>
      </w:r>
      <w:r w:rsidRPr="00DF621A">
        <w:rPr>
          <w:rStyle w:val="ZitatZchn"/>
          <w:lang w:val="en-US"/>
        </w:rPr>
        <w:t>WSDL Location</w:t>
      </w:r>
      <w:r w:rsidRPr="00F334AE">
        <w:rPr>
          <w:rFonts w:cs="Calibri"/>
          <w:i/>
          <w:lang w:val="en-US"/>
        </w:rPr>
        <w:t xml:space="preserve"> </w:t>
      </w:r>
      <w:r w:rsidRPr="000977E2">
        <w:rPr>
          <w:rFonts w:cs="Calibri"/>
          <w:lang w:val="en-US"/>
        </w:rPr>
        <w:t xml:space="preserve">text field and press </w:t>
      </w:r>
      <w:r w:rsidR="00DF621A">
        <w:rPr>
          <w:rFonts w:cs="Calibri"/>
          <w:lang w:val="en-US"/>
        </w:rPr>
        <w:t xml:space="preserve">the </w:t>
      </w:r>
      <w:r w:rsidRPr="00F832E3">
        <w:rPr>
          <w:rStyle w:val="ZitatZchn"/>
          <w:lang w:val="en-US"/>
        </w:rPr>
        <w:t>OK</w:t>
      </w:r>
      <w:r w:rsidR="00DF621A">
        <w:rPr>
          <w:rFonts w:cs="Calibri"/>
          <w:lang w:val="en-US"/>
        </w:rPr>
        <w:t xml:space="preserve"> button (see figure below)</w:t>
      </w:r>
      <w:r w:rsidRPr="00F334AE">
        <w:rPr>
          <w:rFonts w:cs="Calibri"/>
          <w:lang w:val="en-US"/>
        </w:rPr>
        <w:t>.</w:t>
      </w:r>
    </w:p>
    <w:p w14:paraId="6C2D7FEE" w14:textId="77777777" w:rsidR="00DC185B" w:rsidRPr="00F334AE" w:rsidRDefault="00DC185B" w:rsidP="00DC185B">
      <w:pPr>
        <w:jc w:val="center"/>
        <w:rPr>
          <w:rFonts w:cs="Calibri"/>
          <w:lang w:val="en-US"/>
        </w:rPr>
      </w:pPr>
      <w:r w:rsidRPr="00F334AE">
        <w:rPr>
          <w:rFonts w:cs="Calibri"/>
          <w:noProof/>
          <w:lang w:val="de-AT" w:eastAsia="de-AT"/>
        </w:rPr>
        <w:drawing>
          <wp:inline distT="0" distB="0" distL="0" distR="0" wp14:anchorId="69746736" wp14:editId="2A85E887">
            <wp:extent cx="4543425" cy="1948367"/>
            <wp:effectExtent l="19050" t="19050" r="9525" b="1397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Alexander\AppData\Local\Microsoft\Windows\INetCache\Content.Word\SoapUI_addWSDLWindow.png"/>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bwMode="auto">
                    <a:xfrm>
                      <a:off x="0" y="0"/>
                      <a:ext cx="4567731" cy="1958790"/>
                    </a:xfrm>
                    <a:prstGeom prst="rect">
                      <a:avLst/>
                    </a:prstGeom>
                    <a:noFill/>
                    <a:ln w="6350">
                      <a:solidFill>
                        <a:schemeClr val="bg2">
                          <a:lumMod val="75000"/>
                        </a:schemeClr>
                      </a:solidFill>
                    </a:ln>
                  </pic:spPr>
                </pic:pic>
              </a:graphicData>
            </a:graphic>
          </wp:inline>
        </w:drawing>
      </w:r>
    </w:p>
    <w:p w14:paraId="0A0582ED" w14:textId="2A622CD0" w:rsidR="00DC185B" w:rsidRPr="00F334AE" w:rsidRDefault="00DC185B" w:rsidP="00DC185B">
      <w:pPr>
        <w:rPr>
          <w:rFonts w:cs="Calibri"/>
          <w:lang w:val="en-US"/>
        </w:rPr>
      </w:pPr>
      <w:r w:rsidRPr="00F334AE">
        <w:rPr>
          <w:rFonts w:cs="Calibri"/>
          <w:lang w:val="en-US"/>
        </w:rPr>
        <w:t xml:space="preserve">After adding the WSDL location, it is processed by the </w:t>
      </w:r>
      <w:r w:rsidR="00B90DCB" w:rsidRPr="00DF10B2">
        <w:rPr>
          <w:sz w:val="23"/>
          <w:szCs w:val="23"/>
          <w:lang w:val="en-US"/>
        </w:rPr>
        <w:t>A</w:t>
      </w:r>
      <w:r w:rsidR="00B90DCB" w:rsidRPr="00DF10B2">
        <w:rPr>
          <w:sz w:val="20"/>
          <w:szCs w:val="18"/>
          <w:lang w:val="en-US"/>
        </w:rPr>
        <w:t>RDEN</w:t>
      </w:r>
      <w:r w:rsidR="00B90DCB" w:rsidRPr="00DF10B2">
        <w:rPr>
          <w:sz w:val="23"/>
          <w:szCs w:val="23"/>
          <w:lang w:val="en-US"/>
        </w:rPr>
        <w:t>S</w:t>
      </w:r>
      <w:r w:rsidR="00B90DCB" w:rsidRPr="00DF10B2">
        <w:rPr>
          <w:sz w:val="20"/>
          <w:szCs w:val="18"/>
          <w:lang w:val="en-US"/>
        </w:rPr>
        <w:t>UITE</w:t>
      </w:r>
      <w:r w:rsidRPr="00F334AE">
        <w:rPr>
          <w:rFonts w:cs="Calibri"/>
          <w:lang w:val="en-US"/>
        </w:rPr>
        <w:t xml:space="preserve"> Server and two requests are made available within SOAP UI</w:t>
      </w:r>
      <w:r w:rsidR="00F832E3">
        <w:rPr>
          <w:rFonts w:cs="Calibri"/>
          <w:lang w:val="en-US"/>
        </w:rPr>
        <w:t xml:space="preserve">: </w:t>
      </w:r>
      <w:r w:rsidR="00F832E3" w:rsidRPr="00AB5F23">
        <w:rPr>
          <w:rStyle w:val="ZitatZchn"/>
          <w:lang w:val="en-US"/>
        </w:rPr>
        <w:t>async_evaluateXMLRequest</w:t>
      </w:r>
      <w:r w:rsidR="00F832E3">
        <w:rPr>
          <w:rFonts w:cs="Calibri"/>
          <w:i/>
          <w:lang w:val="en-US"/>
        </w:rPr>
        <w:t xml:space="preserve"> </w:t>
      </w:r>
      <w:r w:rsidR="00F832E3" w:rsidRPr="00AB5F23">
        <w:rPr>
          <w:lang w:val="en-US"/>
        </w:rPr>
        <w:t>and</w:t>
      </w:r>
      <w:r w:rsidR="00F832E3">
        <w:rPr>
          <w:rFonts w:cs="Calibri"/>
          <w:i/>
          <w:lang w:val="en-US"/>
        </w:rPr>
        <w:t xml:space="preserve"> </w:t>
      </w:r>
      <w:r w:rsidR="00F832E3" w:rsidRPr="00AB5F23">
        <w:rPr>
          <w:rStyle w:val="ZitatZchn"/>
          <w:lang w:val="en-US"/>
        </w:rPr>
        <w:t>evaluateXMLRequest</w:t>
      </w:r>
      <w:r w:rsidRPr="00F334AE">
        <w:rPr>
          <w:rFonts w:cs="Calibri"/>
          <w:lang w:val="en-US"/>
        </w:rPr>
        <w:t xml:space="preserve">. </w:t>
      </w:r>
      <w:r w:rsidR="00F832E3">
        <w:rPr>
          <w:rFonts w:cs="Calibri"/>
          <w:lang w:val="en-US"/>
        </w:rPr>
        <w:t xml:space="preserve">Next, expand the </w:t>
      </w:r>
      <w:r w:rsidRPr="00F832E3">
        <w:rPr>
          <w:rStyle w:val="ZitatZchn"/>
          <w:lang w:val="en-US"/>
        </w:rPr>
        <w:t>evaluateXMLRequest</w:t>
      </w:r>
      <w:r w:rsidRPr="000977E2">
        <w:rPr>
          <w:rFonts w:cs="Calibri"/>
          <w:lang w:val="en-US"/>
        </w:rPr>
        <w:t xml:space="preserve"> </w:t>
      </w:r>
      <w:r w:rsidR="00F832E3">
        <w:rPr>
          <w:rFonts w:cs="Calibri"/>
          <w:lang w:val="en-US"/>
        </w:rPr>
        <w:t xml:space="preserve">element and </w:t>
      </w:r>
      <w:r w:rsidRPr="000977E2">
        <w:rPr>
          <w:rFonts w:cs="Calibri"/>
          <w:lang w:val="en-US"/>
        </w:rPr>
        <w:t>d</w:t>
      </w:r>
      <w:r w:rsidRPr="00F334AE">
        <w:rPr>
          <w:rFonts w:cs="Calibri"/>
          <w:lang w:val="en-US"/>
        </w:rPr>
        <w:t xml:space="preserve">ouble-click </w:t>
      </w:r>
      <w:r w:rsidR="00F832E3">
        <w:rPr>
          <w:rFonts w:cs="Calibri"/>
          <w:lang w:val="en-US"/>
        </w:rPr>
        <w:t xml:space="preserve">on </w:t>
      </w:r>
      <w:r w:rsidRPr="00AA1FB2">
        <w:rPr>
          <w:rStyle w:val="ZitatZchn"/>
          <w:lang w:val="en-US"/>
        </w:rPr>
        <w:t>Request 1</w:t>
      </w:r>
      <w:r w:rsidRPr="00F334AE">
        <w:rPr>
          <w:rFonts w:cs="Calibri"/>
          <w:lang w:val="en-US"/>
        </w:rPr>
        <w:t xml:space="preserve">. A new </w:t>
      </w:r>
      <w:r w:rsidRPr="00F832E3">
        <w:rPr>
          <w:rStyle w:val="ZitatZchn"/>
          <w:lang w:val="en-US"/>
        </w:rPr>
        <w:t>Request 1</w:t>
      </w:r>
      <w:r w:rsidRPr="00F334AE">
        <w:rPr>
          <w:rFonts w:cs="Calibri"/>
          <w:lang w:val="en-US"/>
        </w:rPr>
        <w:t xml:space="preserve"> window opens</w:t>
      </w:r>
      <w:r w:rsidR="00F832E3">
        <w:rPr>
          <w:rFonts w:cs="Calibri"/>
          <w:lang w:val="en-US"/>
        </w:rPr>
        <w:t xml:space="preserve"> on the right side</w:t>
      </w:r>
      <w:r w:rsidRPr="00F334AE">
        <w:rPr>
          <w:rFonts w:cs="Calibri"/>
          <w:lang w:val="en-US"/>
        </w:rPr>
        <w:t xml:space="preserve"> (see figure</w:t>
      </w:r>
      <w:r w:rsidRPr="000977E2">
        <w:rPr>
          <w:rFonts w:cs="Calibri"/>
          <w:lang w:val="en-US"/>
        </w:rPr>
        <w:t xml:space="preserve"> below</w:t>
      </w:r>
      <w:r w:rsidRPr="00F334AE">
        <w:rPr>
          <w:rFonts w:cs="Calibri"/>
          <w:lang w:val="en-US"/>
        </w:rPr>
        <w:t xml:space="preserve">). </w:t>
      </w:r>
    </w:p>
    <w:p w14:paraId="107C850F" w14:textId="77777777" w:rsidR="00DC185B" w:rsidRPr="00F334AE" w:rsidRDefault="00DC185B" w:rsidP="00DC185B">
      <w:pPr>
        <w:rPr>
          <w:rFonts w:cs="Calibri"/>
          <w:lang w:val="en-US"/>
        </w:rPr>
      </w:pPr>
      <w:r w:rsidRPr="00F334AE">
        <w:rPr>
          <w:rFonts w:cs="Calibri"/>
          <w:noProof/>
          <w:lang w:val="de-AT" w:eastAsia="de-AT"/>
        </w:rPr>
        <w:drawing>
          <wp:inline distT="0" distB="0" distL="0" distR="0" wp14:anchorId="239C3E6B" wp14:editId="3C13572D">
            <wp:extent cx="5724525" cy="1775720"/>
            <wp:effectExtent l="19050" t="19050" r="9525" b="15240"/>
            <wp:docPr id="22" name="Grafik 22" descr="SoapUI_createRequ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oapUI_createRequest"/>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39937" cy="1780501"/>
                    </a:xfrm>
                    <a:prstGeom prst="rect">
                      <a:avLst/>
                    </a:prstGeom>
                    <a:noFill/>
                    <a:ln w="6350">
                      <a:solidFill>
                        <a:schemeClr val="bg2">
                          <a:lumMod val="75000"/>
                        </a:schemeClr>
                      </a:solidFill>
                    </a:ln>
                  </pic:spPr>
                </pic:pic>
              </a:graphicData>
            </a:graphic>
          </wp:inline>
        </w:drawing>
      </w:r>
    </w:p>
    <w:p w14:paraId="53E03BA9" w14:textId="77777777" w:rsidR="009C1B24" w:rsidRDefault="009C1B24" w:rsidP="009C1B24">
      <w:pPr>
        <w:rPr>
          <w:rFonts w:cs="Calibri"/>
          <w:lang w:val="en-US"/>
        </w:rPr>
      </w:pPr>
      <w:r w:rsidRPr="009C1B24">
        <w:rPr>
          <w:rFonts w:cs="Calibri"/>
          <w:b/>
          <w:smallCaps/>
          <w:lang w:val="en-US"/>
        </w:rPr>
        <w:t>Note:</w:t>
      </w:r>
      <w:r>
        <w:rPr>
          <w:rFonts w:cs="Calibri"/>
          <w:lang w:val="en-US"/>
        </w:rPr>
        <w:t xml:space="preserve"> </w:t>
      </w:r>
      <w:r w:rsidRPr="009C1B24">
        <w:rPr>
          <w:rFonts w:cs="Calibri"/>
          <w:i/>
          <w:color w:val="auto"/>
          <w:lang w:val="en-US"/>
        </w:rPr>
        <w:t>As o</w:t>
      </w:r>
      <w:r w:rsidRPr="009C1B24">
        <w:rPr>
          <w:rFonts w:cs="Calibri"/>
          <w:i/>
          <w:lang w:val="en-US"/>
        </w:rPr>
        <w:t xml:space="preserve">nly an </w:t>
      </w:r>
      <w:r w:rsidRPr="009C1B24">
        <w:rPr>
          <w:i/>
          <w:sz w:val="23"/>
          <w:szCs w:val="23"/>
          <w:lang w:val="en-US"/>
        </w:rPr>
        <w:t>A</w:t>
      </w:r>
      <w:r w:rsidRPr="009C1B24">
        <w:rPr>
          <w:i/>
          <w:sz w:val="20"/>
          <w:szCs w:val="18"/>
          <w:lang w:val="en-US"/>
        </w:rPr>
        <w:t>RDEN</w:t>
      </w:r>
      <w:r w:rsidRPr="009C1B24">
        <w:rPr>
          <w:i/>
          <w:sz w:val="23"/>
          <w:szCs w:val="23"/>
          <w:lang w:val="en-US"/>
        </w:rPr>
        <w:t>S</w:t>
      </w:r>
      <w:r w:rsidRPr="009C1B24">
        <w:rPr>
          <w:i/>
          <w:sz w:val="20"/>
          <w:szCs w:val="18"/>
          <w:lang w:val="en-US"/>
        </w:rPr>
        <w:t>UITE</w:t>
      </w:r>
      <w:r w:rsidRPr="009C1B24">
        <w:rPr>
          <w:rFonts w:cs="Calibri"/>
          <w:i/>
          <w:lang w:val="en-US"/>
        </w:rPr>
        <w:t xml:space="preserve"> Server user with permission for SOAP web services may call MLMs via SOAP, please make sure your user account has the respective permission (Permission for SOAP can be granted in the </w:t>
      </w:r>
      <w:r w:rsidRPr="009C1B24">
        <w:rPr>
          <w:i/>
          <w:sz w:val="23"/>
          <w:szCs w:val="23"/>
          <w:lang w:val="en-US"/>
        </w:rPr>
        <w:t>A</w:t>
      </w:r>
      <w:r w:rsidRPr="009C1B24">
        <w:rPr>
          <w:i/>
          <w:sz w:val="20"/>
          <w:szCs w:val="18"/>
          <w:lang w:val="en-US"/>
        </w:rPr>
        <w:t>RDEN</w:t>
      </w:r>
      <w:r w:rsidRPr="009C1B24">
        <w:rPr>
          <w:i/>
          <w:sz w:val="23"/>
          <w:szCs w:val="23"/>
          <w:lang w:val="en-US"/>
        </w:rPr>
        <w:t>S</w:t>
      </w:r>
      <w:r w:rsidRPr="009C1B24">
        <w:rPr>
          <w:i/>
          <w:sz w:val="20"/>
          <w:szCs w:val="18"/>
          <w:lang w:val="en-US"/>
        </w:rPr>
        <w:t>UITE</w:t>
      </w:r>
      <w:r w:rsidRPr="009C1B24">
        <w:rPr>
          <w:rFonts w:cs="Calibri"/>
          <w:i/>
          <w:lang w:val="en-US"/>
        </w:rPr>
        <w:t xml:space="preserve"> Server’s </w:t>
      </w:r>
      <w:r w:rsidRPr="009C1B24">
        <w:rPr>
          <w:rFonts w:cs="Calibri"/>
          <w:lang w:val="en-US"/>
        </w:rPr>
        <w:t>User Management</w:t>
      </w:r>
      <w:r w:rsidRPr="009C1B24">
        <w:rPr>
          <w:rFonts w:cs="Calibri"/>
          <w:i/>
          <w:lang w:val="en-US"/>
        </w:rPr>
        <w:t xml:space="preserve"> section by an admin user). Also, ensure that your </w:t>
      </w:r>
      <w:r w:rsidRPr="009C1B24">
        <w:rPr>
          <w:i/>
          <w:sz w:val="23"/>
          <w:szCs w:val="23"/>
          <w:lang w:val="en-US"/>
        </w:rPr>
        <w:t>A</w:t>
      </w:r>
      <w:r w:rsidRPr="009C1B24">
        <w:rPr>
          <w:i/>
          <w:sz w:val="20"/>
          <w:szCs w:val="18"/>
          <w:lang w:val="en-US"/>
        </w:rPr>
        <w:t>RDEN</w:t>
      </w:r>
      <w:r w:rsidRPr="009C1B24">
        <w:rPr>
          <w:i/>
          <w:sz w:val="23"/>
          <w:szCs w:val="23"/>
          <w:lang w:val="en-US"/>
        </w:rPr>
        <w:t>S</w:t>
      </w:r>
      <w:r w:rsidRPr="009C1B24">
        <w:rPr>
          <w:i/>
          <w:sz w:val="20"/>
          <w:szCs w:val="18"/>
          <w:lang w:val="en-US"/>
        </w:rPr>
        <w:t>UITE</w:t>
      </w:r>
      <w:r w:rsidRPr="009C1B24">
        <w:rPr>
          <w:rFonts w:cs="Calibri"/>
          <w:i/>
          <w:lang w:val="en-US"/>
        </w:rPr>
        <w:t xml:space="preserve"> Server has a valid license, otherwise the MLM call will not produce any results.</w:t>
      </w:r>
    </w:p>
    <w:p w14:paraId="7759E67A" w14:textId="7F3E6333" w:rsidR="00BC2863" w:rsidRDefault="00DC185B" w:rsidP="00DC185B">
      <w:pPr>
        <w:rPr>
          <w:rFonts w:cs="Calibri"/>
          <w:lang w:val="en-US"/>
        </w:rPr>
      </w:pPr>
      <w:r w:rsidRPr="00F334AE">
        <w:rPr>
          <w:rFonts w:cs="Calibri"/>
          <w:lang w:val="en-US"/>
        </w:rPr>
        <w:t>The next step is to add an auth</w:t>
      </w:r>
      <w:r w:rsidRPr="000977E2">
        <w:rPr>
          <w:rFonts w:cs="Calibri"/>
          <w:lang w:val="en-US"/>
        </w:rPr>
        <w:t>orization</w:t>
      </w:r>
      <w:r w:rsidRPr="00F334AE">
        <w:rPr>
          <w:rFonts w:cs="Calibri"/>
          <w:lang w:val="en-US"/>
        </w:rPr>
        <w:t xml:space="preserve"> header to the request</w:t>
      </w:r>
      <w:r w:rsidRPr="000977E2">
        <w:rPr>
          <w:rFonts w:cs="Calibri"/>
          <w:color w:val="auto"/>
          <w:lang w:val="en-US"/>
        </w:rPr>
        <w:t>.</w:t>
      </w:r>
      <w:r w:rsidRPr="00F334AE">
        <w:rPr>
          <w:rFonts w:cs="Calibri"/>
          <w:color w:val="auto"/>
          <w:lang w:val="en-US"/>
        </w:rPr>
        <w:t xml:space="preserve"> </w:t>
      </w:r>
      <w:r w:rsidR="0078251C">
        <w:rPr>
          <w:rFonts w:cs="Calibri"/>
          <w:lang w:val="en-US"/>
        </w:rPr>
        <w:t xml:space="preserve">To construct an authorization header, </w:t>
      </w:r>
      <w:r w:rsidRPr="00F334AE">
        <w:rPr>
          <w:rFonts w:cs="Calibri"/>
          <w:lang w:val="en-US"/>
        </w:rPr>
        <w:lastRenderedPageBreak/>
        <w:t xml:space="preserve">click on </w:t>
      </w:r>
      <w:r w:rsidRPr="0078251C">
        <w:rPr>
          <w:rStyle w:val="ZitatZchn"/>
          <w:lang w:val="en-US"/>
        </w:rPr>
        <w:t>Auth</w:t>
      </w:r>
      <w:r w:rsidRPr="00F334AE">
        <w:rPr>
          <w:rFonts w:cs="Calibri"/>
          <w:lang w:val="en-US"/>
        </w:rPr>
        <w:t xml:space="preserve"> </w:t>
      </w:r>
      <w:r w:rsidR="0078251C" w:rsidRPr="0078251C">
        <w:rPr>
          <w:lang w:val="en-US"/>
        </w:rPr>
        <w:t>a</w:t>
      </w:r>
      <w:r w:rsidR="0078251C" w:rsidRPr="000977E2">
        <w:rPr>
          <w:rFonts w:cs="Calibri"/>
          <w:lang w:val="en-US"/>
        </w:rPr>
        <w:t xml:space="preserve">t the bottom left of the </w:t>
      </w:r>
      <w:r w:rsidR="0078251C" w:rsidRPr="0078251C">
        <w:rPr>
          <w:rStyle w:val="ZitatZchn"/>
          <w:lang w:val="en-US"/>
        </w:rPr>
        <w:t>Request 1</w:t>
      </w:r>
      <w:r w:rsidR="0078251C" w:rsidRPr="000977E2">
        <w:rPr>
          <w:rFonts w:cs="Calibri"/>
          <w:lang w:val="en-US"/>
        </w:rPr>
        <w:t xml:space="preserve"> window</w:t>
      </w:r>
      <w:r w:rsidR="0078251C">
        <w:rPr>
          <w:rFonts w:cs="Calibri"/>
          <w:lang w:val="en-US"/>
        </w:rPr>
        <w:t xml:space="preserve">. Next, </w:t>
      </w:r>
      <w:r w:rsidR="00610890">
        <w:rPr>
          <w:rFonts w:cs="Calibri"/>
          <w:lang w:val="en-US"/>
        </w:rPr>
        <w:t>open</w:t>
      </w:r>
      <w:r w:rsidR="00A54307">
        <w:rPr>
          <w:rFonts w:cs="Calibri"/>
          <w:lang w:val="en-US"/>
        </w:rPr>
        <w:t xml:space="preserve"> the</w:t>
      </w:r>
      <w:r w:rsidRPr="00F334AE">
        <w:rPr>
          <w:rFonts w:cs="Calibri"/>
          <w:lang w:val="en-US"/>
        </w:rPr>
        <w:t xml:space="preserve"> </w:t>
      </w:r>
      <w:r w:rsidRPr="00A54307">
        <w:rPr>
          <w:rStyle w:val="ZitatZchn"/>
          <w:lang w:val="en-US"/>
        </w:rPr>
        <w:t>Authorization</w:t>
      </w:r>
      <w:r w:rsidRPr="00A54307">
        <w:rPr>
          <w:lang w:val="en-US"/>
        </w:rPr>
        <w:t xml:space="preserve"> </w:t>
      </w:r>
      <w:r w:rsidR="00A54307">
        <w:rPr>
          <w:lang w:val="en-US"/>
        </w:rPr>
        <w:t xml:space="preserve">dropdown menu, select </w:t>
      </w:r>
      <w:r w:rsidR="00A54307" w:rsidRPr="00A54307">
        <w:rPr>
          <w:rStyle w:val="ZitatZchn"/>
          <w:lang w:val="en-US"/>
        </w:rPr>
        <w:t>Add New Authorization</w:t>
      </w:r>
      <w:r w:rsidR="00A54307">
        <w:rPr>
          <w:lang w:val="en-US"/>
        </w:rPr>
        <w:t xml:space="preserve">, and </w:t>
      </w:r>
      <w:r w:rsidR="00BC2863">
        <w:rPr>
          <w:lang w:val="en-US"/>
        </w:rPr>
        <w:t xml:space="preserve">in the following dialog window, </w:t>
      </w:r>
      <w:r w:rsidR="00A54307">
        <w:rPr>
          <w:lang w:val="en-US"/>
        </w:rPr>
        <w:t xml:space="preserve">select the option </w:t>
      </w:r>
      <w:r w:rsidRPr="00A54307">
        <w:rPr>
          <w:rStyle w:val="ZitatZchn"/>
          <w:lang w:val="en-US"/>
        </w:rPr>
        <w:t>Basic</w:t>
      </w:r>
      <w:r w:rsidR="00BC2863" w:rsidRPr="00BC2863">
        <w:rPr>
          <w:lang w:val="en-US"/>
        </w:rPr>
        <w:t xml:space="preserve">, </w:t>
      </w:r>
      <w:r w:rsidR="00BC2863">
        <w:rPr>
          <w:lang w:val="en-US"/>
        </w:rPr>
        <w:t xml:space="preserve">and press </w:t>
      </w:r>
      <w:r w:rsidR="00BC2863" w:rsidRPr="00AA1FB2">
        <w:rPr>
          <w:rStyle w:val="ZitatZchn"/>
          <w:lang w:val="en-US"/>
        </w:rPr>
        <w:t>OK</w:t>
      </w:r>
      <w:r w:rsidR="00BC2863">
        <w:rPr>
          <w:lang w:val="en-US"/>
        </w:rPr>
        <w:t xml:space="preserve"> </w:t>
      </w:r>
      <w:r w:rsidR="00BC2863" w:rsidRPr="00BC2863">
        <w:rPr>
          <w:lang w:val="en-US"/>
        </w:rPr>
        <w:t>(see figure below)</w:t>
      </w:r>
      <w:r w:rsidR="00A54307">
        <w:rPr>
          <w:rFonts w:cs="Calibri"/>
          <w:lang w:val="en-US"/>
        </w:rPr>
        <w:t>.</w:t>
      </w:r>
    </w:p>
    <w:p w14:paraId="3251A328" w14:textId="1F5CD93E" w:rsidR="00BC2863" w:rsidRDefault="00BC2863" w:rsidP="00DC185B">
      <w:pPr>
        <w:rPr>
          <w:rFonts w:cs="Calibri"/>
          <w:lang w:val="en-US"/>
        </w:rPr>
      </w:pPr>
      <w:r>
        <w:rPr>
          <w:rFonts w:cs="Calibri"/>
          <w:noProof/>
          <w:lang w:val="de-AT" w:eastAsia="de-AT"/>
        </w:rPr>
        <w:drawing>
          <wp:inline distT="0" distB="0" distL="0" distR="0" wp14:anchorId="4806D1CD" wp14:editId="4F30E3BD">
            <wp:extent cx="5758815" cy="3275965"/>
            <wp:effectExtent l="19050" t="19050" r="13335" b="196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AP_AUTH1.bmp"/>
                    <pic:cNvPicPr/>
                  </pic:nvPicPr>
                  <pic:blipFill>
                    <a:blip r:embed="rId36">
                      <a:extLst>
                        <a:ext uri="{28A0092B-C50C-407E-A947-70E740481C1C}">
                          <a14:useLocalDpi xmlns:a14="http://schemas.microsoft.com/office/drawing/2010/main" val="0"/>
                        </a:ext>
                      </a:extLst>
                    </a:blip>
                    <a:stretch>
                      <a:fillRect/>
                    </a:stretch>
                  </pic:blipFill>
                  <pic:spPr>
                    <a:xfrm>
                      <a:off x="0" y="0"/>
                      <a:ext cx="5758815" cy="3275965"/>
                    </a:xfrm>
                    <a:prstGeom prst="rect">
                      <a:avLst/>
                    </a:prstGeom>
                    <a:ln w="6350">
                      <a:solidFill>
                        <a:schemeClr val="accent3"/>
                      </a:solidFill>
                    </a:ln>
                  </pic:spPr>
                </pic:pic>
              </a:graphicData>
            </a:graphic>
          </wp:inline>
        </w:drawing>
      </w:r>
    </w:p>
    <w:p w14:paraId="4293CBDD" w14:textId="489D780B" w:rsidR="00DC185B" w:rsidRPr="00F334AE" w:rsidRDefault="00B90DCB" w:rsidP="00DC185B">
      <w:pPr>
        <w:rPr>
          <w:rFonts w:cs="Calibri"/>
          <w:lang w:val="en-US"/>
        </w:rPr>
      </w:pPr>
      <w:r>
        <w:rPr>
          <w:rFonts w:cs="Calibri"/>
          <w:lang w:val="en-US"/>
        </w:rPr>
        <w:t>After a basic authentication has been configured,</w:t>
      </w:r>
      <w:r w:rsidR="00625ADE">
        <w:rPr>
          <w:rFonts w:cs="Calibri"/>
          <w:lang w:val="en-US"/>
        </w:rPr>
        <w:t xml:space="preserve"> you </w:t>
      </w:r>
      <w:r w:rsidR="00610890">
        <w:rPr>
          <w:rFonts w:cs="Calibri"/>
          <w:lang w:val="en-US"/>
        </w:rPr>
        <w:t>have</w:t>
      </w:r>
      <w:r w:rsidR="00625ADE">
        <w:rPr>
          <w:rFonts w:cs="Calibri"/>
          <w:lang w:val="en-US"/>
        </w:rPr>
        <w:t xml:space="preserve"> to </w:t>
      </w:r>
      <w:r w:rsidR="00610890">
        <w:rPr>
          <w:rFonts w:cs="Calibri"/>
          <w:lang w:val="en-US"/>
        </w:rPr>
        <w:t>enter</w:t>
      </w:r>
      <w:r>
        <w:rPr>
          <w:rFonts w:cs="Calibri"/>
          <w:lang w:val="en-US"/>
        </w:rPr>
        <w:t xml:space="preserve"> </w:t>
      </w:r>
      <w:r w:rsidR="00DC185B" w:rsidRPr="00F334AE">
        <w:rPr>
          <w:rFonts w:cs="Calibri"/>
          <w:lang w:val="en-US"/>
        </w:rPr>
        <w:t xml:space="preserve">your </w:t>
      </w:r>
      <w:r w:rsidR="00610890" w:rsidRPr="00610890">
        <w:rPr>
          <w:sz w:val="23"/>
          <w:szCs w:val="23"/>
          <w:lang w:val="en-US"/>
        </w:rPr>
        <w:t>A</w:t>
      </w:r>
      <w:r w:rsidR="00610890" w:rsidRPr="00610890">
        <w:rPr>
          <w:sz w:val="20"/>
          <w:szCs w:val="18"/>
          <w:lang w:val="en-US"/>
        </w:rPr>
        <w:t>RDEN</w:t>
      </w:r>
      <w:r w:rsidR="00610890" w:rsidRPr="00610890">
        <w:rPr>
          <w:sz w:val="23"/>
          <w:szCs w:val="23"/>
          <w:lang w:val="en-US"/>
        </w:rPr>
        <w:t>S</w:t>
      </w:r>
      <w:r w:rsidR="00610890" w:rsidRPr="00610890">
        <w:rPr>
          <w:sz w:val="20"/>
          <w:szCs w:val="18"/>
          <w:lang w:val="en-US"/>
        </w:rPr>
        <w:t>UITE</w:t>
      </w:r>
      <w:r w:rsidR="00DC185B" w:rsidRPr="00F334AE">
        <w:rPr>
          <w:rFonts w:cs="Calibri"/>
          <w:lang w:val="en-US"/>
        </w:rPr>
        <w:t xml:space="preserve"> Server </w:t>
      </w:r>
      <w:r w:rsidR="00DC185B" w:rsidRPr="000977E2">
        <w:rPr>
          <w:rFonts w:cs="Calibri"/>
          <w:lang w:val="en-US"/>
        </w:rPr>
        <w:t>username and password</w:t>
      </w:r>
      <w:r w:rsidR="0078251C">
        <w:rPr>
          <w:rFonts w:cs="Calibri"/>
          <w:lang w:val="en-US"/>
        </w:rPr>
        <w:t xml:space="preserve"> </w:t>
      </w:r>
      <w:r w:rsidR="00625ADE">
        <w:rPr>
          <w:rFonts w:cs="Calibri"/>
          <w:lang w:val="en-US"/>
        </w:rPr>
        <w:t xml:space="preserve">in their respective input fields </w:t>
      </w:r>
      <w:r w:rsidR="0078251C">
        <w:rPr>
          <w:rFonts w:cs="Calibri"/>
          <w:lang w:val="en-US"/>
        </w:rPr>
        <w:t>(see figure below)</w:t>
      </w:r>
      <w:r w:rsidR="00DC185B" w:rsidRPr="000977E2">
        <w:rPr>
          <w:rFonts w:cs="Calibri"/>
          <w:lang w:val="en-US"/>
        </w:rPr>
        <w:t>.</w:t>
      </w:r>
      <w:r w:rsidR="00DC185B" w:rsidRPr="00F334AE">
        <w:rPr>
          <w:rFonts w:cs="Calibri"/>
          <w:lang w:val="en-US"/>
        </w:rPr>
        <w:t xml:space="preserve"> </w:t>
      </w:r>
      <w:r w:rsidR="00620BCB">
        <w:rPr>
          <w:rFonts w:cs="Calibri"/>
          <w:lang w:val="en-US"/>
        </w:rPr>
        <w:t>Also</w:t>
      </w:r>
      <w:r w:rsidR="003035F9">
        <w:rPr>
          <w:rFonts w:cs="Calibri"/>
          <w:lang w:val="en-US"/>
        </w:rPr>
        <w:t>, please</w:t>
      </w:r>
      <w:r w:rsidR="00620BCB">
        <w:rPr>
          <w:rFonts w:cs="Calibri"/>
          <w:lang w:val="en-US"/>
        </w:rPr>
        <w:t xml:space="preserve"> select the option </w:t>
      </w:r>
      <w:r w:rsidR="00620BCB" w:rsidRPr="00667C34">
        <w:rPr>
          <w:rStyle w:val="ZitatZchn"/>
          <w:lang w:val="en-US"/>
        </w:rPr>
        <w:t>Authenticate pre-emptively</w:t>
      </w:r>
      <w:r w:rsidR="00620BCB">
        <w:rPr>
          <w:rFonts w:cs="Calibri"/>
          <w:lang w:val="en-US"/>
        </w:rPr>
        <w:t xml:space="preserve"> </w:t>
      </w:r>
      <w:r w:rsidR="003035F9">
        <w:rPr>
          <w:rFonts w:cs="Calibri"/>
          <w:lang w:val="en-US"/>
        </w:rPr>
        <w:t>in order f</w:t>
      </w:r>
      <w:r w:rsidR="00620BCB">
        <w:rPr>
          <w:rFonts w:cs="Calibri"/>
          <w:lang w:val="en-US"/>
        </w:rPr>
        <w:t xml:space="preserve">or SOAP UI to send the </w:t>
      </w:r>
      <w:r w:rsidR="00620BCB" w:rsidRPr="003035F9">
        <w:rPr>
          <w:rFonts w:cs="Calibri"/>
          <w:lang w:val="en-US"/>
        </w:rPr>
        <w:t>Authentication Header</w:t>
      </w:r>
      <w:r w:rsidR="00620BCB">
        <w:rPr>
          <w:rFonts w:cs="Calibri"/>
          <w:lang w:val="en-US"/>
        </w:rPr>
        <w:t xml:space="preserve"> with each request.</w:t>
      </w:r>
    </w:p>
    <w:p w14:paraId="3B00C031" w14:textId="5C131EF4" w:rsidR="00DC185B" w:rsidRPr="0056760C" w:rsidRDefault="005A2487" w:rsidP="00DC185B">
      <w:pPr>
        <w:jc w:val="center"/>
        <w:rPr>
          <w:rFonts w:cs="Calibri"/>
          <w:lang w:val="en-US"/>
        </w:rPr>
      </w:pPr>
      <w:r>
        <w:rPr>
          <w:rFonts w:cs="Calibri"/>
          <w:lang w:val="en-US"/>
          <w14:textOutline w14:w="6350" w14:cap="rnd" w14:cmpd="sng" w14:algn="ctr">
            <w14:solidFill>
              <w14:schemeClr w14:val="accent3"/>
            </w14:solidFill>
            <w14:prstDash w14:val="solid"/>
            <w14:bevel/>
          </w14:textOutline>
        </w:rPr>
        <w:pict w14:anchorId="041CC6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193.5pt" o:bordertopcolor="this" o:borderleftcolor="this" o:borderbottomcolor="this" o:borderrightcolor="this">
            <v:imagedata r:id="rId37" o:title="SOAP_AUTH2"/>
            <w10:bordertop type="single" width="4"/>
            <w10:borderleft type="single" width="4"/>
            <w10:borderbottom type="single" width="4"/>
            <w10:borderright type="single" width="4"/>
          </v:shape>
        </w:pict>
      </w:r>
    </w:p>
    <w:p w14:paraId="362278EA" w14:textId="77777777" w:rsidR="0056760C" w:rsidRDefault="00DC185B" w:rsidP="0056760C">
      <w:pPr>
        <w:rPr>
          <w:lang w:val="en-US"/>
        </w:rPr>
      </w:pPr>
      <w:r>
        <w:rPr>
          <w:lang w:val="en-US"/>
        </w:rPr>
        <w:t>The final step is adding</w:t>
      </w:r>
      <w:r w:rsidRPr="00F334AE">
        <w:rPr>
          <w:lang w:val="en-US"/>
        </w:rPr>
        <w:t xml:space="preserve"> MLM parameters to the </w:t>
      </w:r>
      <w:r>
        <w:rPr>
          <w:lang w:val="en-US"/>
        </w:rPr>
        <w:t>r</w:t>
      </w:r>
      <w:r w:rsidRPr="00F334AE">
        <w:rPr>
          <w:lang w:val="en-US"/>
        </w:rPr>
        <w:t xml:space="preserve">equest. </w:t>
      </w:r>
      <w:r>
        <w:rPr>
          <w:lang w:val="en-US"/>
        </w:rPr>
        <w:t>In order t</w:t>
      </w:r>
      <w:r w:rsidRPr="00F334AE">
        <w:rPr>
          <w:lang w:val="en-US"/>
        </w:rPr>
        <w:t>o uniquely identify the MLM-to-be-called, the MLM name and institution</w:t>
      </w:r>
      <w:r>
        <w:rPr>
          <w:lang w:val="en-US"/>
        </w:rPr>
        <w:t xml:space="preserve"> have</w:t>
      </w:r>
      <w:r w:rsidRPr="00F334AE">
        <w:rPr>
          <w:lang w:val="en-US"/>
        </w:rPr>
        <w:t xml:space="preserve"> to be supplied as parameters</w:t>
      </w:r>
      <w:r>
        <w:rPr>
          <w:lang w:val="en-US"/>
        </w:rPr>
        <w:t xml:space="preserve"> </w:t>
      </w:r>
      <w:r w:rsidRPr="00F334AE">
        <w:rPr>
          <w:lang w:val="en-US"/>
        </w:rPr>
        <w:t>in XML (see code below)</w:t>
      </w:r>
      <w:r>
        <w:rPr>
          <w:lang w:val="en-US"/>
        </w:rPr>
        <w:t>:</w:t>
      </w:r>
    </w:p>
    <w:p w14:paraId="1DA3140D" w14:textId="5AAC97BC" w:rsidR="00D52C4E" w:rsidRDefault="00DC185B" w:rsidP="00D52C4E">
      <w:pPr>
        <w:pStyle w:val="Zitat"/>
        <w:rPr>
          <w:lang w:val="en-US"/>
        </w:rPr>
      </w:pPr>
      <w:r w:rsidRPr="00F334AE">
        <w:rPr>
          <w:lang w:val="en-US"/>
        </w:rPr>
        <w:lastRenderedPageBreak/>
        <w:t>&lt;usecase&gt;</w:t>
      </w:r>
      <w:r w:rsidR="0056760C">
        <w:rPr>
          <w:lang w:val="en-US"/>
        </w:rPr>
        <w:br/>
      </w:r>
      <w:r w:rsidRPr="00F334AE">
        <w:rPr>
          <w:lang w:val="en-US"/>
        </w:rPr>
        <w:t xml:space="preserve">  &lt;callMlm&gt;</w:t>
      </w:r>
      <w:r w:rsidR="0056760C">
        <w:rPr>
          <w:lang w:val="en-US"/>
        </w:rPr>
        <w:br/>
      </w:r>
      <w:r w:rsidRPr="00F334AE">
        <w:rPr>
          <w:lang w:val="en-US"/>
        </w:rPr>
        <w:t xml:space="preserve">    &lt;key&gt;</w:t>
      </w:r>
      <w:r w:rsidR="0056760C">
        <w:rPr>
          <w:lang w:val="en-US"/>
        </w:rPr>
        <w:br/>
      </w:r>
      <w:r w:rsidRPr="00F334AE">
        <w:rPr>
          <w:lang w:val="en-US"/>
        </w:rPr>
        <w:t xml:space="preserve">      &lt;mlmName&gt;</w:t>
      </w:r>
      <w:r w:rsidR="00667C34" w:rsidRPr="00667C34">
        <w:rPr>
          <w:lang w:val="en-US"/>
        </w:rPr>
        <w:t>RS_</w:t>
      </w:r>
      <w:r w:rsidRPr="00F334AE">
        <w:rPr>
          <w:lang w:val="en-US"/>
        </w:rPr>
        <w:t>SIRS-Notification1&lt;/mlmName&gt;</w:t>
      </w:r>
      <w:r w:rsidR="0056760C">
        <w:rPr>
          <w:lang w:val="en-US"/>
        </w:rPr>
        <w:br/>
      </w:r>
      <w:r w:rsidRPr="00F334AE">
        <w:rPr>
          <w:lang w:val="en-US"/>
        </w:rPr>
        <w:t xml:space="preserve">      &lt;institution&gt;Medexter Healthcare, Vienna,</w:t>
      </w:r>
      <w:r w:rsidR="00D608B7">
        <w:rPr>
          <w:lang w:val="en-US"/>
        </w:rPr>
        <w:t xml:space="preserve"> </w:t>
      </w:r>
      <w:r w:rsidRPr="00F334AE">
        <w:rPr>
          <w:lang w:val="en-US"/>
        </w:rPr>
        <w:t>Austria&lt;/institution&gt;</w:t>
      </w:r>
      <w:r w:rsidR="0056760C">
        <w:rPr>
          <w:lang w:val="en-US"/>
        </w:rPr>
        <w:br/>
      </w:r>
      <w:r w:rsidRPr="00F334AE">
        <w:rPr>
          <w:lang w:val="en-US"/>
        </w:rPr>
        <w:t xml:space="preserve">    &lt;/key&gt;</w:t>
      </w:r>
      <w:r w:rsidR="0056760C">
        <w:rPr>
          <w:lang w:val="en-US"/>
        </w:rPr>
        <w:br/>
      </w:r>
      <w:r w:rsidRPr="00F334AE">
        <w:rPr>
          <w:lang w:val="en-US"/>
        </w:rPr>
        <w:t xml:space="preserve">    &lt;arguments&gt;</w:t>
      </w:r>
      <w:r w:rsidR="0056760C">
        <w:rPr>
          <w:lang w:val="en-US"/>
        </w:rPr>
        <w:br/>
      </w:r>
      <w:r w:rsidRPr="00F334AE">
        <w:rPr>
          <w:lang w:val="en-US"/>
        </w:rPr>
        <w:t xml:space="preserve">    &lt;/arguments&gt;</w:t>
      </w:r>
      <w:r w:rsidR="0056760C">
        <w:rPr>
          <w:lang w:val="en-US"/>
        </w:rPr>
        <w:br/>
      </w:r>
      <w:r w:rsidRPr="00F334AE">
        <w:rPr>
          <w:lang w:val="en-US"/>
        </w:rPr>
        <w:t xml:space="preserve">  &lt;/callMlm&gt;</w:t>
      </w:r>
      <w:r w:rsidR="0056760C">
        <w:rPr>
          <w:lang w:val="en-US"/>
        </w:rPr>
        <w:br/>
      </w:r>
      <w:r w:rsidRPr="00F334AE">
        <w:rPr>
          <w:lang w:val="en-US"/>
        </w:rPr>
        <w:t>&lt;/usecase&gt;</w:t>
      </w:r>
    </w:p>
    <w:p w14:paraId="1382BB1E" w14:textId="32833C15" w:rsidR="00DC185B" w:rsidRPr="00F334AE" w:rsidRDefault="00DC185B" w:rsidP="00D52C4E">
      <w:pPr>
        <w:rPr>
          <w:lang w:val="en-US"/>
        </w:rPr>
      </w:pPr>
      <w:r w:rsidRPr="00F334AE">
        <w:rPr>
          <w:lang w:val="en-US"/>
        </w:rPr>
        <w:t>However</w:t>
      </w:r>
      <w:r>
        <w:rPr>
          <w:lang w:val="en-US"/>
        </w:rPr>
        <w:t>,</w:t>
      </w:r>
      <w:r w:rsidRPr="00F334AE">
        <w:rPr>
          <w:lang w:val="en-US"/>
        </w:rPr>
        <w:t xml:space="preserve"> as the data has to be interpreted as text, all ‘&lt;’ and ‘&gt;’ characters have to be transformed to HTML character entities:</w:t>
      </w:r>
    </w:p>
    <w:p w14:paraId="0BCB4F3D" w14:textId="2A45E75B" w:rsidR="00D608B7" w:rsidRPr="00271605" w:rsidRDefault="00DC185B" w:rsidP="00D608B7">
      <w:pPr>
        <w:pStyle w:val="Zitat"/>
        <w:rPr>
          <w:lang w:val="en-US"/>
        </w:rPr>
      </w:pPr>
      <w:r w:rsidRPr="00F334AE">
        <w:rPr>
          <w:lang w:val="en-US"/>
        </w:rPr>
        <w:t>&amp;lt;usecase&amp;gt;</w:t>
      </w:r>
      <w:r w:rsidR="00D52C4E">
        <w:rPr>
          <w:lang w:val="en-US"/>
        </w:rPr>
        <w:br/>
      </w:r>
      <w:r w:rsidRPr="00F334AE">
        <w:rPr>
          <w:lang w:val="en-US"/>
        </w:rPr>
        <w:t xml:space="preserve">  &amp;lt;callMlm&amp;gt;</w:t>
      </w:r>
      <w:r w:rsidR="00D52C4E">
        <w:rPr>
          <w:lang w:val="en-US"/>
        </w:rPr>
        <w:br/>
      </w:r>
      <w:r w:rsidRPr="00F334AE">
        <w:rPr>
          <w:lang w:val="en-US"/>
        </w:rPr>
        <w:t xml:space="preserve">    &amp;lt;key&amp;gt;</w:t>
      </w:r>
      <w:r w:rsidR="00D52C4E">
        <w:rPr>
          <w:lang w:val="en-US"/>
        </w:rPr>
        <w:br/>
      </w:r>
      <w:r w:rsidRPr="00F334AE">
        <w:rPr>
          <w:lang w:val="en-US"/>
        </w:rPr>
        <w:t xml:space="preserve">      &amp;lt;mlmName&amp;gt;</w:t>
      </w:r>
      <w:r w:rsidR="00667C34" w:rsidRPr="00667C34">
        <w:rPr>
          <w:lang w:val="en-US"/>
        </w:rPr>
        <w:t>RS_</w:t>
      </w:r>
      <w:r w:rsidRPr="00F334AE">
        <w:rPr>
          <w:lang w:val="en-US"/>
        </w:rPr>
        <w:t>SIRS-Notification1&amp;lt;/mlmName&amp;gt;</w:t>
      </w:r>
      <w:r w:rsidR="00D52C4E">
        <w:rPr>
          <w:lang w:val="en-US"/>
        </w:rPr>
        <w:br/>
      </w:r>
      <w:r w:rsidRPr="00F334AE">
        <w:rPr>
          <w:lang w:val="en-US"/>
        </w:rPr>
        <w:t xml:space="preserve">      &amp;lt;institution&amp;gt;Medexter Healthcare, Vienna,</w:t>
      </w:r>
      <w:r w:rsidR="00D608B7">
        <w:rPr>
          <w:lang w:val="en-US"/>
        </w:rPr>
        <w:t xml:space="preserve"> </w:t>
      </w:r>
      <w:r w:rsidRPr="00F334AE">
        <w:rPr>
          <w:lang w:val="en-US"/>
        </w:rPr>
        <w:t>Austria&amp;lt;/institution&amp;gt;</w:t>
      </w:r>
      <w:r w:rsidR="00D52C4E">
        <w:rPr>
          <w:lang w:val="en-US"/>
        </w:rPr>
        <w:br/>
      </w:r>
      <w:r w:rsidRPr="00F334AE">
        <w:rPr>
          <w:lang w:val="en-US"/>
        </w:rPr>
        <w:t xml:space="preserve">    &amp;lt;/key&amp;gt;</w:t>
      </w:r>
      <w:r w:rsidR="00D52C4E">
        <w:rPr>
          <w:lang w:val="en-US"/>
        </w:rPr>
        <w:br/>
      </w:r>
      <w:r w:rsidRPr="00F334AE">
        <w:rPr>
          <w:lang w:val="en-US"/>
        </w:rPr>
        <w:t xml:space="preserve">    &amp;lt;arguments&amp;gt;</w:t>
      </w:r>
      <w:r w:rsidR="00D52C4E">
        <w:rPr>
          <w:lang w:val="en-US"/>
        </w:rPr>
        <w:br/>
      </w:r>
      <w:r w:rsidRPr="00F334AE">
        <w:rPr>
          <w:lang w:val="en-US"/>
        </w:rPr>
        <w:t xml:space="preserve">    &amp;lt;/arguments&amp;gt;</w:t>
      </w:r>
      <w:r w:rsidR="00D52C4E">
        <w:rPr>
          <w:lang w:val="en-US"/>
        </w:rPr>
        <w:br/>
      </w:r>
      <w:r w:rsidRPr="00F334AE">
        <w:rPr>
          <w:lang w:val="en-US"/>
        </w:rPr>
        <w:t xml:space="preserve">  &amp;lt;/callMlm&amp;gt;</w:t>
      </w:r>
      <w:r w:rsidR="00D52C4E">
        <w:rPr>
          <w:lang w:val="en-US"/>
        </w:rPr>
        <w:br/>
      </w:r>
      <w:r w:rsidRPr="00F334AE">
        <w:rPr>
          <w:lang w:val="en-US"/>
        </w:rPr>
        <w:t>&amp;lt;/usecase&amp;gt;</w:t>
      </w:r>
    </w:p>
    <w:p w14:paraId="6C0906FF" w14:textId="74341147" w:rsidR="00D608B7" w:rsidRPr="00271605" w:rsidRDefault="00D608B7" w:rsidP="00271605">
      <w:pPr>
        <w:rPr>
          <w:i/>
          <w:lang w:val="en-US"/>
        </w:rPr>
      </w:pPr>
      <w:r w:rsidRPr="00EE7043">
        <w:rPr>
          <w:b/>
          <w:i/>
          <w:lang w:val="en-US"/>
        </w:rPr>
        <w:t>Note:</w:t>
      </w:r>
      <w:r w:rsidRPr="00EE7043">
        <w:rPr>
          <w:i/>
          <w:lang w:val="en-US"/>
        </w:rPr>
        <w:t xml:space="preserve"> </w:t>
      </w:r>
      <w:r w:rsidR="003244AC" w:rsidRPr="003244AC">
        <w:rPr>
          <w:i/>
          <w:lang w:val="en-US"/>
        </w:rPr>
        <w:t>Please double-check the xml code after copy&amp;paste into SOAP UI. Some PDF readers insert a line break after "Vienna," when copying out of a PDF. Please insert a blank space instead of the line break.</w:t>
      </w:r>
    </w:p>
    <w:p w14:paraId="1F1D845A" w14:textId="0AF08933" w:rsidR="00DC185B" w:rsidRPr="00F334AE" w:rsidRDefault="00DC185B" w:rsidP="00D52C4E">
      <w:pPr>
        <w:rPr>
          <w:lang w:val="en-US"/>
        </w:rPr>
      </w:pPr>
      <w:r w:rsidRPr="00F334AE">
        <w:rPr>
          <w:lang w:val="en-US"/>
        </w:rPr>
        <w:t xml:space="preserve">Copy this definition between the two </w:t>
      </w:r>
      <w:r w:rsidRPr="00AA1FB2">
        <w:rPr>
          <w:rStyle w:val="ZitatZchn"/>
          <w:lang w:val="en-US"/>
        </w:rPr>
        <w:t>&lt;arg0&gt;&lt;/arg0&gt;</w:t>
      </w:r>
      <w:r w:rsidRPr="00F334AE">
        <w:rPr>
          <w:lang w:val="en-US"/>
        </w:rPr>
        <w:t xml:space="preserve"> tags and hit the </w:t>
      </w:r>
      <w:r w:rsidRPr="00AA1FB2">
        <w:rPr>
          <w:rStyle w:val="ZitatZchn"/>
          <w:lang w:val="en-US"/>
        </w:rPr>
        <w:t xml:space="preserve">Send </w:t>
      </w:r>
      <w:r w:rsidRPr="00F334AE">
        <w:rPr>
          <w:lang w:val="en-US"/>
        </w:rPr>
        <w:t>button (green arrow on the top left side) to receive a result from the MLM call. The server response will be displayed in the second window on the right</w:t>
      </w:r>
      <w:r w:rsidR="00D52C4E">
        <w:rPr>
          <w:lang w:val="en-US"/>
        </w:rPr>
        <w:t xml:space="preserve">, between the </w:t>
      </w:r>
      <w:r w:rsidRPr="00AA1FB2">
        <w:rPr>
          <w:rStyle w:val="ZitatZchn"/>
          <w:lang w:val="en-US"/>
        </w:rPr>
        <w:t>&lt;result</w:t>
      </w:r>
      <w:r w:rsidR="00D52C4E" w:rsidRPr="00AA1FB2">
        <w:rPr>
          <w:rStyle w:val="ZitatZchn"/>
          <w:lang w:val="en-US"/>
        </w:rPr>
        <w:t>s</w:t>
      </w:r>
      <w:r w:rsidRPr="00AA1FB2">
        <w:rPr>
          <w:rStyle w:val="ZitatZchn"/>
          <w:lang w:val="en-US"/>
        </w:rPr>
        <w:t>&gt;</w:t>
      </w:r>
      <w:r w:rsidRPr="00AA1FB2">
        <w:rPr>
          <w:lang w:val="en-US"/>
        </w:rPr>
        <w:t xml:space="preserve"> </w:t>
      </w:r>
      <w:r w:rsidR="00D52C4E" w:rsidRPr="00AA1FB2">
        <w:rPr>
          <w:lang w:val="en-US"/>
        </w:rPr>
        <w:t>tags</w:t>
      </w:r>
      <w:r w:rsidRPr="00F334AE">
        <w:rPr>
          <w:lang w:val="en-US"/>
        </w:rPr>
        <w:t>:</w:t>
      </w:r>
    </w:p>
    <w:p w14:paraId="47D8CA6A" w14:textId="613E1670" w:rsidR="00D52C4E" w:rsidRPr="00F24ABB" w:rsidRDefault="00D52C4E" w:rsidP="00D52C4E">
      <w:pPr>
        <w:rPr>
          <w:lang w:val="en-US"/>
        </w:rPr>
      </w:pPr>
      <w:r w:rsidRPr="00610890">
        <w:rPr>
          <w:b/>
          <w:smallCaps/>
          <w:lang w:val="en-US"/>
        </w:rPr>
        <w:t>Note</w:t>
      </w:r>
      <w:r w:rsidRPr="00F24ABB">
        <w:rPr>
          <w:b/>
          <w:lang w:val="en-US"/>
        </w:rPr>
        <w:t>:</w:t>
      </w:r>
      <w:r w:rsidRPr="00F24ABB">
        <w:rPr>
          <w:lang w:val="en-US"/>
        </w:rPr>
        <w:t xml:space="preserve"> </w:t>
      </w:r>
      <w:r>
        <w:rPr>
          <w:i/>
          <w:lang w:val="en-US"/>
        </w:rPr>
        <w:t xml:space="preserve">XML </w:t>
      </w:r>
      <w:r w:rsidR="007C6357">
        <w:rPr>
          <w:i/>
          <w:lang w:val="en-US"/>
        </w:rPr>
        <w:t xml:space="preserve">code </w:t>
      </w:r>
      <w:r w:rsidRPr="00F24ABB">
        <w:rPr>
          <w:i/>
          <w:lang w:val="en-US"/>
        </w:rPr>
        <w:t xml:space="preserve">will be supplied for each use case in </w:t>
      </w:r>
      <w:r w:rsidR="008748A6">
        <w:rPr>
          <w:i/>
          <w:lang w:val="en-US"/>
        </w:rPr>
        <w:t>their</w:t>
      </w:r>
      <w:r w:rsidRPr="00F24ABB">
        <w:rPr>
          <w:i/>
          <w:lang w:val="en-US"/>
        </w:rPr>
        <w:t xml:space="preserve"> respective section</w:t>
      </w:r>
      <w:r w:rsidR="008748A6">
        <w:rPr>
          <w:i/>
          <w:lang w:val="en-US"/>
        </w:rPr>
        <w:t>s</w:t>
      </w:r>
      <w:r w:rsidRPr="00F24ABB">
        <w:rPr>
          <w:lang w:val="en-US"/>
        </w:rPr>
        <w:t>.</w:t>
      </w:r>
    </w:p>
    <w:p w14:paraId="6091C0DB" w14:textId="77777777" w:rsidR="00E11F62" w:rsidRPr="00F24ABB" w:rsidRDefault="00E11F62" w:rsidP="00E11F62">
      <w:pPr>
        <w:pStyle w:val="berschrift2"/>
        <w:rPr>
          <w:lang w:val="en-US"/>
        </w:rPr>
      </w:pPr>
      <w:bookmarkStart w:id="20" w:name="_Toc27474111"/>
      <w:r w:rsidRPr="00F24ABB">
        <w:rPr>
          <w:lang w:val="en-US"/>
        </w:rPr>
        <w:t>SIRS Notification #1</w:t>
      </w:r>
      <w:bookmarkEnd w:id="20"/>
    </w:p>
    <w:p w14:paraId="52A0694C" w14:textId="69F80415" w:rsidR="00E11F62" w:rsidRPr="00F24ABB" w:rsidRDefault="00E11F62" w:rsidP="00E11F62">
      <w:pPr>
        <w:rPr>
          <w:lang w:val="en-US"/>
        </w:rPr>
      </w:pPr>
      <w:r w:rsidRPr="00F24ABB">
        <w:rPr>
          <w:lang w:val="en-US"/>
        </w:rPr>
        <w:t>In this MLM</w:t>
      </w:r>
      <w:r>
        <w:rPr>
          <w:lang w:val="en-US"/>
        </w:rPr>
        <w:t xml:space="preserve"> (</w:t>
      </w:r>
      <w:r w:rsidR="00667C34" w:rsidRPr="00667C34">
        <w:rPr>
          <w:rStyle w:val="ZitatZchn"/>
          <w:lang w:val="en-US"/>
        </w:rPr>
        <w:t>RS_</w:t>
      </w:r>
      <w:r w:rsidRPr="006F6E39">
        <w:rPr>
          <w:rStyle w:val="ZitatZchn"/>
          <w:lang w:val="en-US"/>
        </w:rPr>
        <w:t>SIRS-Notification1.mlm</w:t>
      </w:r>
      <w:r>
        <w:rPr>
          <w:lang w:val="en-US"/>
        </w:rPr>
        <w:t>)</w:t>
      </w:r>
      <w:r w:rsidRPr="00F24ABB">
        <w:rPr>
          <w:lang w:val="en-US"/>
        </w:rPr>
        <w:t xml:space="preserve">, an alert is generated and returned if a patient record </w:t>
      </w:r>
      <w:r w:rsidR="006552FB" w:rsidRPr="00062609">
        <w:rPr>
          <w:lang w:val="en-US"/>
        </w:rPr>
        <w:t>with an identifier predefined within</w:t>
      </w:r>
      <w:r w:rsidR="006552FB">
        <w:rPr>
          <w:lang w:val="en-US"/>
        </w:rPr>
        <w:t xml:space="preserve"> the MLM</w:t>
      </w:r>
      <w:r w:rsidRPr="00F24ABB">
        <w:rPr>
          <w:lang w:val="en-US"/>
        </w:rPr>
        <w:t xml:space="preserve"> matches the defined criteria for SIRS. In the data </w:t>
      </w:r>
      <w:r w:rsidRPr="00F24ABB">
        <w:rPr>
          <w:lang w:val="en-US"/>
        </w:rPr>
        <w:lastRenderedPageBreak/>
        <w:t>section of the</w:t>
      </w:r>
      <w:r w:rsidR="00F4095A">
        <w:rPr>
          <w:lang w:val="en-US"/>
        </w:rPr>
        <w:t xml:space="preserve"> MLM, using patient identifier </w:t>
      </w:r>
      <w:r w:rsidRPr="00E11F62">
        <w:rPr>
          <w:rStyle w:val="ZitatZchn"/>
          <w:lang w:val="en-US"/>
        </w:rPr>
        <w:t>123</w:t>
      </w:r>
      <w:r w:rsidRPr="00F24ABB">
        <w:rPr>
          <w:lang w:val="en-US"/>
        </w:rPr>
        <w:t xml:space="preserve">, the patient data is loaded into the MLM using an SQL statement on table </w:t>
      </w:r>
      <w:r w:rsidRPr="00E11F62">
        <w:rPr>
          <w:rStyle w:val="ZitatZchn"/>
          <w:lang w:val="en-US"/>
        </w:rPr>
        <w:t>SIRSvalues</w:t>
      </w:r>
      <w:r w:rsidRPr="00F24ABB">
        <w:rPr>
          <w:lang w:val="en-US"/>
        </w:rPr>
        <w:t xml:space="preserve">. After data collection, the MLM moves on to the logic part. In this part, the SIRS rules are implemented in conditional </w:t>
      </w:r>
      <w:r w:rsidRPr="00E11F62">
        <w:rPr>
          <w:rStyle w:val="ZitatZchn"/>
          <w:lang w:val="en-US"/>
        </w:rPr>
        <w:t>if-then-else</w:t>
      </w:r>
      <w:r w:rsidRPr="00F24ABB">
        <w:rPr>
          <w:lang w:val="en-US"/>
        </w:rPr>
        <w:t xml:space="preserve"> statements.</w:t>
      </w:r>
    </w:p>
    <w:p w14:paraId="6EF47D58" w14:textId="5E433396" w:rsidR="00E11F62" w:rsidRPr="00F24ABB" w:rsidRDefault="006552FB" w:rsidP="00E11F62">
      <w:pPr>
        <w:rPr>
          <w:lang w:val="en-US"/>
        </w:rPr>
      </w:pPr>
      <w:r>
        <w:rPr>
          <w:lang w:val="en-US"/>
        </w:rPr>
        <w:t>As this MLM does not use any input parameters</w:t>
      </w:r>
      <w:r w:rsidR="00E11F62" w:rsidRPr="00F24ABB">
        <w:rPr>
          <w:lang w:val="en-US"/>
        </w:rPr>
        <w:t xml:space="preserve">, the </w:t>
      </w:r>
      <w:r w:rsidR="00E11F62">
        <w:rPr>
          <w:lang w:val="en-US"/>
        </w:rPr>
        <w:t>XML code</w:t>
      </w:r>
      <w:r w:rsidR="00E11F62" w:rsidRPr="00F24ABB">
        <w:rPr>
          <w:lang w:val="en-US"/>
        </w:rPr>
        <w:t xml:space="preserve"> </w:t>
      </w:r>
      <w:r w:rsidR="00734297">
        <w:rPr>
          <w:lang w:val="en-US"/>
        </w:rPr>
        <w:t xml:space="preserve">to be inserted between the </w:t>
      </w:r>
      <w:r w:rsidR="00734297" w:rsidRPr="00734297">
        <w:rPr>
          <w:rStyle w:val="ZitatZchn"/>
          <w:lang w:val="en-US"/>
        </w:rPr>
        <w:t>&lt;arg0&gt;&lt;</w:t>
      </w:r>
      <w:r w:rsidR="00734297" w:rsidRPr="00AA1FB2">
        <w:rPr>
          <w:rStyle w:val="ZitatZchn"/>
          <w:lang w:val="en-US"/>
        </w:rPr>
        <w:t>/</w:t>
      </w:r>
      <w:r w:rsidR="00734297" w:rsidRPr="00734297">
        <w:rPr>
          <w:rStyle w:val="ZitatZchn"/>
          <w:lang w:val="en-US"/>
        </w:rPr>
        <w:t>arg0&gt;</w:t>
      </w:r>
      <w:r w:rsidR="00734297">
        <w:rPr>
          <w:lang w:val="en-US"/>
        </w:rPr>
        <w:t xml:space="preserve"> tags </w:t>
      </w:r>
      <w:r w:rsidR="00B30C9A">
        <w:rPr>
          <w:lang w:val="en-US"/>
        </w:rPr>
        <w:t xml:space="preserve">comprises only the name of the MLM and the </w:t>
      </w:r>
      <w:r w:rsidR="00734297">
        <w:rPr>
          <w:lang w:val="en-US"/>
        </w:rPr>
        <w:t>institution</w:t>
      </w:r>
      <w:r w:rsidR="00E11F62" w:rsidRPr="00F24ABB">
        <w:rPr>
          <w:lang w:val="en-US"/>
        </w:rPr>
        <w:t>:</w:t>
      </w:r>
    </w:p>
    <w:p w14:paraId="7EFF00C1" w14:textId="2B02F7A4" w:rsidR="003244AC" w:rsidRPr="005B3526" w:rsidRDefault="00B30C9A" w:rsidP="003244AC">
      <w:pPr>
        <w:pStyle w:val="Zitat"/>
        <w:rPr>
          <w:lang w:val="en-US"/>
        </w:rPr>
      </w:pPr>
      <w:r w:rsidRPr="00F334AE">
        <w:rPr>
          <w:lang w:val="en-US"/>
        </w:rPr>
        <w:t>&amp;lt;usecase&amp;gt;</w:t>
      </w:r>
      <w:r>
        <w:rPr>
          <w:lang w:val="en-US"/>
        </w:rPr>
        <w:br/>
      </w:r>
      <w:r w:rsidRPr="00F334AE">
        <w:rPr>
          <w:lang w:val="en-US"/>
        </w:rPr>
        <w:t xml:space="preserve">  &amp;lt;callMlm&amp;gt;</w:t>
      </w:r>
      <w:r>
        <w:rPr>
          <w:lang w:val="en-US"/>
        </w:rPr>
        <w:br/>
      </w:r>
      <w:r w:rsidRPr="00F334AE">
        <w:rPr>
          <w:lang w:val="en-US"/>
        </w:rPr>
        <w:t xml:space="preserve">    &amp;lt;key&amp;gt;</w:t>
      </w:r>
      <w:r>
        <w:rPr>
          <w:lang w:val="en-US"/>
        </w:rPr>
        <w:br/>
      </w:r>
      <w:r w:rsidRPr="00F334AE">
        <w:rPr>
          <w:lang w:val="en-US"/>
        </w:rPr>
        <w:t xml:space="preserve">      &amp;lt;mlmName&amp;gt;</w:t>
      </w:r>
      <w:r w:rsidR="00667C34" w:rsidRPr="00667C34">
        <w:rPr>
          <w:lang w:val="en-US"/>
        </w:rPr>
        <w:t>RS_</w:t>
      </w:r>
      <w:r w:rsidRPr="00F334AE">
        <w:rPr>
          <w:lang w:val="en-US"/>
        </w:rPr>
        <w:t>SIRS-Notification1&amp;lt;/mlmName&amp;gt;</w:t>
      </w:r>
      <w:r>
        <w:rPr>
          <w:lang w:val="en-US"/>
        </w:rPr>
        <w:br/>
      </w:r>
      <w:r w:rsidRPr="00F334AE">
        <w:rPr>
          <w:lang w:val="en-US"/>
        </w:rPr>
        <w:t xml:space="preserve">      &amp;lt;institution&amp;gt;Medexter Healthcare, Vienna, Austria&amp;lt;/institution&amp;gt;</w:t>
      </w:r>
      <w:r>
        <w:rPr>
          <w:lang w:val="en-US"/>
        </w:rPr>
        <w:br/>
      </w:r>
      <w:r w:rsidRPr="00F334AE">
        <w:rPr>
          <w:lang w:val="en-US"/>
        </w:rPr>
        <w:t xml:space="preserve">    &amp;lt;/key&amp;gt;</w:t>
      </w:r>
      <w:r>
        <w:rPr>
          <w:lang w:val="en-US"/>
        </w:rPr>
        <w:br/>
      </w:r>
      <w:r w:rsidRPr="00F334AE">
        <w:rPr>
          <w:lang w:val="en-US"/>
        </w:rPr>
        <w:t xml:space="preserve">    &amp;lt;arguments&amp;gt;</w:t>
      </w:r>
      <w:r>
        <w:rPr>
          <w:lang w:val="en-US"/>
        </w:rPr>
        <w:br/>
      </w:r>
      <w:r w:rsidRPr="00F334AE">
        <w:rPr>
          <w:lang w:val="en-US"/>
        </w:rPr>
        <w:t xml:space="preserve">    &amp;lt;/arguments&amp;gt;</w:t>
      </w:r>
      <w:r>
        <w:rPr>
          <w:lang w:val="en-US"/>
        </w:rPr>
        <w:br/>
      </w:r>
      <w:r w:rsidRPr="00F334AE">
        <w:rPr>
          <w:lang w:val="en-US"/>
        </w:rPr>
        <w:t xml:space="preserve">  &amp;lt;/callMlm&amp;gt;</w:t>
      </w:r>
      <w:r>
        <w:rPr>
          <w:lang w:val="en-US"/>
        </w:rPr>
        <w:br/>
      </w:r>
      <w:r w:rsidRPr="00F334AE">
        <w:rPr>
          <w:lang w:val="en-US"/>
        </w:rPr>
        <w:t>&amp;lt;/usecase&amp;gt;</w:t>
      </w:r>
      <w:r w:rsidR="003244AC" w:rsidRPr="003244AC">
        <w:rPr>
          <w:lang w:val="en-US"/>
        </w:rPr>
        <w:t xml:space="preserve"> </w:t>
      </w:r>
    </w:p>
    <w:p w14:paraId="7AB1EB63" w14:textId="2BE316D0" w:rsidR="00B30C9A" w:rsidRPr="00271605" w:rsidRDefault="003244AC" w:rsidP="00271605">
      <w:pPr>
        <w:rPr>
          <w:i/>
          <w:lang w:val="en-US"/>
        </w:rPr>
      </w:pPr>
      <w:r w:rsidRPr="00EE7043">
        <w:rPr>
          <w:b/>
          <w:i/>
          <w:lang w:val="en-US"/>
        </w:rPr>
        <w:t>Note:</w:t>
      </w:r>
      <w:r w:rsidRPr="00EE7043">
        <w:rPr>
          <w:i/>
          <w:lang w:val="en-US"/>
        </w:rPr>
        <w:t xml:space="preserve"> </w:t>
      </w:r>
      <w:r w:rsidRPr="003244AC">
        <w:rPr>
          <w:i/>
          <w:lang w:val="en-US"/>
        </w:rPr>
        <w:t>Please double-check the xml code after copy&amp;paste into SOAP UI. Some PDF readers insert a line break after "Vienna," when copying out of a PDF. Please insert a blank space instead of the line break.</w:t>
      </w:r>
    </w:p>
    <w:p w14:paraId="4EF069A2" w14:textId="55F8F56F" w:rsidR="00090058" w:rsidRDefault="00090058" w:rsidP="00764341">
      <w:pPr>
        <w:pStyle w:val="Zitat"/>
        <w:rPr>
          <w:rFonts w:ascii="Calibri" w:hAnsi="Calibri"/>
          <w:iCs w:val="0"/>
          <w:color w:val="000000"/>
          <w:lang w:val="en-US"/>
        </w:rPr>
      </w:pPr>
      <w:r>
        <w:rPr>
          <w:rFonts w:ascii="Calibri" w:hAnsi="Calibri"/>
          <w:iCs w:val="0"/>
          <w:color w:val="000000"/>
          <w:lang w:val="en-US"/>
        </w:rPr>
        <w:t>I</w:t>
      </w:r>
      <w:r w:rsidRPr="00090058">
        <w:rPr>
          <w:rFonts w:ascii="Calibri" w:hAnsi="Calibri"/>
          <w:iCs w:val="0"/>
          <w:color w:val="000000"/>
          <w:lang w:val="en-US"/>
        </w:rPr>
        <w:t>f everything worked out as it should and no errors occurred, the server returns an alert for SIRS. The alert looks like this:</w:t>
      </w:r>
    </w:p>
    <w:p w14:paraId="2A128F29" w14:textId="78113F2B" w:rsidR="00734297" w:rsidRDefault="00734297" w:rsidP="00764341">
      <w:pPr>
        <w:pStyle w:val="Zitat"/>
        <w:rPr>
          <w:b/>
          <w:bCs/>
          <w:lang w:val="en-US"/>
        </w:rPr>
      </w:pPr>
      <w:r w:rsidRPr="00734297">
        <w:rPr>
          <w:lang w:val="en-US"/>
        </w:rPr>
        <w:t>&lt;results&gt;</w:t>
      </w:r>
      <w:r>
        <w:rPr>
          <w:b/>
          <w:bCs/>
          <w:lang w:val="en-US"/>
        </w:rPr>
        <w:br/>
        <w:t xml:space="preserve">  </w:t>
      </w:r>
      <w:r w:rsidRPr="00734297">
        <w:rPr>
          <w:lang w:val="en-US"/>
        </w:rPr>
        <w:t>&lt;string applicability="1.0"&gt;Alert for SIRS&lt;/string&gt;</w:t>
      </w:r>
      <w:r>
        <w:rPr>
          <w:b/>
          <w:bCs/>
          <w:lang w:val="en-US"/>
        </w:rPr>
        <w:br/>
      </w:r>
      <w:r w:rsidRPr="00734297">
        <w:rPr>
          <w:lang w:val="en-US"/>
        </w:rPr>
        <w:t>&lt;/results&gt;</w:t>
      </w:r>
    </w:p>
    <w:p w14:paraId="7C27644B" w14:textId="250ADCE8" w:rsidR="00E11F62" w:rsidRPr="00F24ABB" w:rsidRDefault="00E11F62" w:rsidP="00734297">
      <w:pPr>
        <w:pStyle w:val="berschrift2"/>
        <w:rPr>
          <w:lang w:val="en-US"/>
        </w:rPr>
      </w:pPr>
      <w:bookmarkStart w:id="21" w:name="_Toc27474112"/>
      <w:r>
        <w:rPr>
          <w:lang w:val="en-US"/>
        </w:rPr>
        <w:t>SIRS Notification #2</w:t>
      </w:r>
      <w:bookmarkEnd w:id="21"/>
    </w:p>
    <w:p w14:paraId="0E3F8025" w14:textId="4CAB65C5" w:rsidR="00E11F62" w:rsidRPr="00F24ABB" w:rsidRDefault="00E11F62" w:rsidP="00E11F62">
      <w:pPr>
        <w:rPr>
          <w:lang w:val="en-US"/>
        </w:rPr>
      </w:pPr>
      <w:r w:rsidRPr="00F24ABB">
        <w:rPr>
          <w:lang w:val="en-US"/>
        </w:rPr>
        <w:t>In this MLM</w:t>
      </w:r>
      <w:r>
        <w:rPr>
          <w:lang w:val="en-US"/>
        </w:rPr>
        <w:t xml:space="preserve"> (</w:t>
      </w:r>
      <w:r w:rsidR="00667C34" w:rsidRPr="00667C34">
        <w:rPr>
          <w:rStyle w:val="ZitatZchn"/>
          <w:lang w:val="en-US"/>
        </w:rPr>
        <w:t>RS_</w:t>
      </w:r>
      <w:r w:rsidRPr="003C3D62">
        <w:rPr>
          <w:rStyle w:val="ZitatZchn"/>
          <w:lang w:val="en-US"/>
        </w:rPr>
        <w:t>SIRS</w:t>
      </w:r>
      <w:r>
        <w:rPr>
          <w:rStyle w:val="ZitatZchn"/>
          <w:lang w:val="en-US"/>
        </w:rPr>
        <w:t>-N</w:t>
      </w:r>
      <w:r w:rsidRPr="003C3D62">
        <w:rPr>
          <w:rStyle w:val="ZitatZchn"/>
          <w:lang w:val="en-US"/>
        </w:rPr>
        <w:t>otification</w:t>
      </w:r>
      <w:r>
        <w:rPr>
          <w:rStyle w:val="ZitatZchn"/>
          <w:lang w:val="en-US"/>
        </w:rPr>
        <w:t>2</w:t>
      </w:r>
      <w:r w:rsidRPr="003C3D62">
        <w:rPr>
          <w:rStyle w:val="ZitatZchn"/>
          <w:lang w:val="en-US"/>
        </w:rPr>
        <w:t>.mlm</w:t>
      </w:r>
      <w:r>
        <w:rPr>
          <w:lang w:val="en-US"/>
        </w:rPr>
        <w:t>)</w:t>
      </w:r>
      <w:r w:rsidRPr="00F24ABB">
        <w:rPr>
          <w:lang w:val="en-US"/>
        </w:rPr>
        <w:t xml:space="preserve">, an alert is generated and returned if a patient record </w:t>
      </w:r>
      <w:r w:rsidR="006552FB" w:rsidRPr="00062609">
        <w:rPr>
          <w:lang w:val="en-US"/>
        </w:rPr>
        <w:t xml:space="preserve">with an identifier specified in the REST body </w:t>
      </w:r>
      <w:r w:rsidRPr="00F24ABB">
        <w:rPr>
          <w:lang w:val="en-US"/>
        </w:rPr>
        <w:t>matches the defined criteria for SIRS.</w:t>
      </w:r>
    </w:p>
    <w:p w14:paraId="1C4BDEA4" w14:textId="0487F34E" w:rsidR="00DA5911" w:rsidRPr="00F24ABB" w:rsidRDefault="006552FB" w:rsidP="00DA5911">
      <w:pPr>
        <w:rPr>
          <w:lang w:val="en-US"/>
        </w:rPr>
      </w:pPr>
      <w:r w:rsidRPr="00062609">
        <w:rPr>
          <w:lang w:val="en-US"/>
        </w:rPr>
        <w:t>This MLM needs a single</w:t>
      </w:r>
      <w:r>
        <w:rPr>
          <w:lang w:val="en-US"/>
        </w:rPr>
        <w:t xml:space="preserve"> input parameter</w:t>
      </w:r>
      <w:r w:rsidR="00DA5911">
        <w:rPr>
          <w:lang w:val="en-US"/>
        </w:rPr>
        <w:t xml:space="preserve">, the patent identifier, which is of the type </w:t>
      </w:r>
      <w:r w:rsidR="00DA5911">
        <w:rPr>
          <w:rStyle w:val="ZitatZchn"/>
          <w:lang w:val="en-US"/>
        </w:rPr>
        <w:t>N</w:t>
      </w:r>
      <w:r w:rsidR="00DA5911" w:rsidRPr="003C3D62">
        <w:rPr>
          <w:rStyle w:val="ZitatZchn"/>
          <w:lang w:val="en-US"/>
        </w:rPr>
        <w:t>umber</w:t>
      </w:r>
      <w:r w:rsidR="00DA5911" w:rsidRPr="003C3D62">
        <w:rPr>
          <w:lang w:val="en-US"/>
        </w:rPr>
        <w:t>.</w:t>
      </w:r>
      <w:r w:rsidR="00DA5911" w:rsidRPr="00DF7A29">
        <w:rPr>
          <w:lang w:val="en-US"/>
        </w:rPr>
        <w:t xml:space="preserve"> If we select patient</w:t>
      </w:r>
      <w:r w:rsidR="00DA5911">
        <w:rPr>
          <w:lang w:val="en-US"/>
        </w:rPr>
        <w:t xml:space="preserve"> identifier</w:t>
      </w:r>
      <w:r w:rsidR="00DA5911" w:rsidRPr="00DF7A29">
        <w:rPr>
          <w:lang w:val="en-US"/>
        </w:rPr>
        <w:t xml:space="preserve"> </w:t>
      </w:r>
      <w:r w:rsidR="00DA5911" w:rsidRPr="00DF7A29">
        <w:rPr>
          <w:rStyle w:val="ZitatZchn"/>
          <w:lang w:val="en-US"/>
        </w:rPr>
        <w:t>123</w:t>
      </w:r>
      <w:r w:rsidR="00DA5911">
        <w:rPr>
          <w:lang w:val="en-US"/>
        </w:rPr>
        <w:t xml:space="preserve">, </w:t>
      </w:r>
      <w:r w:rsidR="00DA5911" w:rsidRPr="00F24ABB">
        <w:rPr>
          <w:lang w:val="en-US"/>
        </w:rPr>
        <w:t xml:space="preserve">the </w:t>
      </w:r>
      <w:r w:rsidR="00DA5911">
        <w:rPr>
          <w:lang w:val="en-US"/>
        </w:rPr>
        <w:t>XML code</w:t>
      </w:r>
      <w:r w:rsidR="00DA5911" w:rsidRPr="00F24ABB">
        <w:rPr>
          <w:lang w:val="en-US"/>
        </w:rPr>
        <w:t xml:space="preserve"> </w:t>
      </w:r>
      <w:r w:rsidR="00DA5911">
        <w:rPr>
          <w:lang w:val="en-US"/>
        </w:rPr>
        <w:t xml:space="preserve">to be inserted between the </w:t>
      </w:r>
      <w:r w:rsidR="00DA5911" w:rsidRPr="00734297">
        <w:rPr>
          <w:rStyle w:val="ZitatZchn"/>
          <w:lang w:val="en-US"/>
        </w:rPr>
        <w:t>&lt;arg0&gt;&lt;</w:t>
      </w:r>
      <w:r w:rsidR="00DA5911" w:rsidRPr="00DA5911">
        <w:rPr>
          <w:rStyle w:val="ZitatZchn"/>
          <w:lang w:val="en-US"/>
        </w:rPr>
        <w:t>/</w:t>
      </w:r>
      <w:r w:rsidR="00DA5911" w:rsidRPr="00734297">
        <w:rPr>
          <w:rStyle w:val="ZitatZchn"/>
          <w:lang w:val="en-US"/>
        </w:rPr>
        <w:t>arg0&gt;</w:t>
      </w:r>
      <w:r w:rsidR="00DA5911">
        <w:rPr>
          <w:lang w:val="en-US"/>
        </w:rPr>
        <w:t xml:space="preserve"> tags comprises this number, as well as the name of the MLM and the institution</w:t>
      </w:r>
      <w:r w:rsidR="00DA5911" w:rsidRPr="00F24ABB">
        <w:rPr>
          <w:lang w:val="en-US"/>
        </w:rPr>
        <w:t>:</w:t>
      </w:r>
    </w:p>
    <w:p w14:paraId="3CFC9021" w14:textId="77777777" w:rsidR="00724BC7" w:rsidRDefault="00724BC7">
      <w:pPr>
        <w:widowControl/>
        <w:suppressAutoHyphens w:val="0"/>
        <w:spacing w:before="0" w:after="0" w:line="240" w:lineRule="auto"/>
        <w:jc w:val="left"/>
        <w:rPr>
          <w:rFonts w:ascii="Courier" w:hAnsi="Courier"/>
          <w:iCs/>
          <w:color w:val="14739C"/>
          <w:lang w:val="en-US"/>
        </w:rPr>
      </w:pPr>
      <w:r>
        <w:rPr>
          <w:lang w:val="en-US"/>
        </w:rPr>
        <w:br w:type="page"/>
      </w:r>
    </w:p>
    <w:p w14:paraId="41EEE0EF" w14:textId="7653FE09" w:rsidR="003244AC" w:rsidRPr="005B3526" w:rsidRDefault="004B72A3" w:rsidP="003244AC">
      <w:pPr>
        <w:pStyle w:val="Zitat"/>
        <w:rPr>
          <w:lang w:val="en-US"/>
        </w:rPr>
      </w:pPr>
      <w:r w:rsidRPr="00F334AE">
        <w:rPr>
          <w:lang w:val="en-US"/>
        </w:rPr>
        <w:lastRenderedPageBreak/>
        <w:t>&amp;lt;usecase&amp;gt;</w:t>
      </w:r>
      <w:r>
        <w:rPr>
          <w:lang w:val="en-US"/>
        </w:rPr>
        <w:br/>
      </w:r>
      <w:r w:rsidRPr="00F334AE">
        <w:rPr>
          <w:lang w:val="en-US"/>
        </w:rPr>
        <w:t xml:space="preserve">  &amp;lt;callMlm&amp;gt;</w:t>
      </w:r>
      <w:r>
        <w:rPr>
          <w:lang w:val="en-US"/>
        </w:rPr>
        <w:br/>
      </w:r>
      <w:r w:rsidRPr="00F334AE">
        <w:rPr>
          <w:lang w:val="en-US"/>
        </w:rPr>
        <w:t xml:space="preserve">    &amp;lt;key&amp;gt;</w:t>
      </w:r>
      <w:r>
        <w:rPr>
          <w:lang w:val="en-US"/>
        </w:rPr>
        <w:br/>
      </w:r>
      <w:r w:rsidRPr="00F334AE">
        <w:rPr>
          <w:lang w:val="en-US"/>
        </w:rPr>
        <w:t xml:space="preserve">      &amp;</w:t>
      </w:r>
      <w:r w:rsidR="00764341">
        <w:rPr>
          <w:lang w:val="en-US"/>
        </w:rPr>
        <w:t>lt;mlmName&amp;gt;</w:t>
      </w:r>
      <w:r w:rsidR="00667C34" w:rsidRPr="00667C34">
        <w:rPr>
          <w:lang w:val="en-US"/>
        </w:rPr>
        <w:t>RS_</w:t>
      </w:r>
      <w:r w:rsidR="00764341">
        <w:rPr>
          <w:lang w:val="en-US"/>
        </w:rPr>
        <w:t>SIRS-Notification2</w:t>
      </w:r>
      <w:r w:rsidRPr="00F334AE">
        <w:rPr>
          <w:lang w:val="en-US"/>
        </w:rPr>
        <w:t>&amp;lt;/mlmName&amp;gt;</w:t>
      </w:r>
      <w:r>
        <w:rPr>
          <w:lang w:val="en-US"/>
        </w:rPr>
        <w:br/>
      </w:r>
      <w:r w:rsidRPr="00F334AE">
        <w:rPr>
          <w:lang w:val="en-US"/>
        </w:rPr>
        <w:t xml:space="preserve">      &amp;lt;institution&amp;gt;Medexter Healthcare, Vienna, Austria&amp;lt;/institution&amp;gt;</w:t>
      </w:r>
      <w:r>
        <w:rPr>
          <w:lang w:val="en-US"/>
        </w:rPr>
        <w:br/>
      </w:r>
      <w:r w:rsidRPr="00F334AE">
        <w:rPr>
          <w:lang w:val="en-US"/>
        </w:rPr>
        <w:t xml:space="preserve">    &amp;lt;/key&amp;gt;</w:t>
      </w:r>
      <w:r>
        <w:rPr>
          <w:lang w:val="en-US"/>
        </w:rPr>
        <w:br/>
      </w:r>
      <w:r w:rsidRPr="00F334AE">
        <w:rPr>
          <w:lang w:val="en-US"/>
        </w:rPr>
        <w:t xml:space="preserve">    &amp;lt;arguments&amp;gt;</w:t>
      </w:r>
      <w:r>
        <w:rPr>
          <w:lang w:val="en-US"/>
        </w:rPr>
        <w:br/>
      </w:r>
      <w:r w:rsidRPr="00F334AE">
        <w:rPr>
          <w:lang w:val="en-US"/>
        </w:rPr>
        <w:t xml:space="preserve">      &amp;lt;number&amp;gt;12</w:t>
      </w:r>
      <w:r>
        <w:rPr>
          <w:lang w:val="en-US"/>
        </w:rPr>
        <w:t>3</w:t>
      </w:r>
      <w:r w:rsidRPr="00F334AE">
        <w:rPr>
          <w:lang w:val="en-US"/>
        </w:rPr>
        <w:t>&amp;lt;/number&amp;gt;</w:t>
      </w:r>
      <w:r>
        <w:rPr>
          <w:lang w:val="en-US"/>
        </w:rPr>
        <w:br/>
      </w:r>
      <w:r w:rsidRPr="00F334AE">
        <w:rPr>
          <w:lang w:val="en-US"/>
        </w:rPr>
        <w:t xml:space="preserve">    &amp;lt;/arguments&amp;gt;</w:t>
      </w:r>
      <w:r>
        <w:rPr>
          <w:lang w:val="en-US"/>
        </w:rPr>
        <w:br/>
      </w:r>
      <w:r w:rsidRPr="00F334AE">
        <w:rPr>
          <w:lang w:val="en-US"/>
        </w:rPr>
        <w:t xml:space="preserve">  &amp;lt;/callMlm&amp;gt;</w:t>
      </w:r>
      <w:r>
        <w:rPr>
          <w:lang w:val="en-US"/>
        </w:rPr>
        <w:br/>
      </w:r>
      <w:r w:rsidRPr="00F334AE">
        <w:rPr>
          <w:lang w:val="en-US"/>
        </w:rPr>
        <w:t>&amp;lt;/usecase&amp;gt;</w:t>
      </w:r>
      <w:r w:rsidR="003244AC" w:rsidRPr="003244AC">
        <w:rPr>
          <w:lang w:val="en-US"/>
        </w:rPr>
        <w:t xml:space="preserve"> </w:t>
      </w:r>
    </w:p>
    <w:p w14:paraId="523C1687" w14:textId="0F45A758" w:rsidR="00DA5911" w:rsidRPr="00271605" w:rsidRDefault="003244AC" w:rsidP="00271605">
      <w:pPr>
        <w:rPr>
          <w:i/>
          <w:lang w:val="en-US"/>
        </w:rPr>
      </w:pPr>
      <w:r w:rsidRPr="00EE7043">
        <w:rPr>
          <w:b/>
          <w:i/>
          <w:lang w:val="en-US"/>
        </w:rPr>
        <w:t>Note:</w:t>
      </w:r>
      <w:r w:rsidRPr="00EE7043">
        <w:rPr>
          <w:i/>
          <w:lang w:val="en-US"/>
        </w:rPr>
        <w:t xml:space="preserve"> </w:t>
      </w:r>
      <w:r w:rsidRPr="003244AC">
        <w:rPr>
          <w:i/>
          <w:lang w:val="en-US"/>
        </w:rPr>
        <w:t>Please double-check the xml code after copy&amp;paste into SOAP UI. Some PDF readers insert a line break after "Vienna," when copying out of a PDF. Please insert a blank space instead of the line break.</w:t>
      </w:r>
    </w:p>
    <w:p w14:paraId="4057768F" w14:textId="77777777" w:rsidR="000A1B06" w:rsidRDefault="00E11F62" w:rsidP="00764341">
      <w:pPr>
        <w:rPr>
          <w:lang w:val="en-US"/>
        </w:rPr>
      </w:pPr>
      <w:r>
        <w:rPr>
          <w:lang w:val="en-US"/>
        </w:rPr>
        <w:t xml:space="preserve">Again, </w:t>
      </w:r>
      <w:r w:rsidR="000A1B06">
        <w:rPr>
          <w:lang w:val="en-US"/>
        </w:rPr>
        <w:t>if everything worked out as it should and no errors occurred, the server returns an alert for SIRS. The alert looks like this:</w:t>
      </w:r>
    </w:p>
    <w:p w14:paraId="625A29A5" w14:textId="766C11C8" w:rsidR="00764341" w:rsidRPr="00764341" w:rsidRDefault="00764341" w:rsidP="00764341">
      <w:pPr>
        <w:rPr>
          <w:rFonts w:ascii="Courier" w:hAnsi="Courier"/>
          <w:iCs/>
          <w:color w:val="14739C"/>
          <w:lang w:val="en-US"/>
        </w:rPr>
      </w:pPr>
      <w:r w:rsidRPr="00764341">
        <w:rPr>
          <w:rFonts w:ascii="Courier" w:hAnsi="Courier"/>
          <w:iCs/>
          <w:color w:val="14739C"/>
          <w:lang w:val="en-US"/>
        </w:rPr>
        <w:t>&lt;results&gt;</w:t>
      </w:r>
    </w:p>
    <w:p w14:paraId="37FC9B8C" w14:textId="2A949D11" w:rsidR="00764341" w:rsidRPr="00764341" w:rsidRDefault="00764341" w:rsidP="00764341">
      <w:pPr>
        <w:rPr>
          <w:rFonts w:ascii="Courier" w:hAnsi="Courier"/>
          <w:iCs/>
          <w:color w:val="14739C"/>
          <w:lang w:val="en-US"/>
        </w:rPr>
      </w:pPr>
      <w:r>
        <w:rPr>
          <w:rFonts w:ascii="Courier" w:hAnsi="Courier"/>
          <w:iCs/>
          <w:color w:val="14739C"/>
          <w:lang w:val="en-US"/>
        </w:rPr>
        <w:t xml:space="preserve">  </w:t>
      </w:r>
      <w:r w:rsidRPr="00764341">
        <w:rPr>
          <w:rFonts w:ascii="Courier" w:hAnsi="Courier"/>
          <w:iCs/>
          <w:color w:val="14739C"/>
          <w:lang w:val="en-US"/>
        </w:rPr>
        <w:t>&lt;string applicability="1.0"&gt;Alert for SIRS&lt;/string&gt;</w:t>
      </w:r>
    </w:p>
    <w:p w14:paraId="7E6DEBA5" w14:textId="77777777" w:rsidR="00764341" w:rsidRDefault="00764341" w:rsidP="00764341">
      <w:pPr>
        <w:rPr>
          <w:rFonts w:ascii="Courier" w:hAnsi="Courier"/>
          <w:iCs/>
          <w:color w:val="14739C"/>
          <w:lang w:val="en-US"/>
        </w:rPr>
      </w:pPr>
      <w:r w:rsidRPr="00764341">
        <w:rPr>
          <w:rFonts w:ascii="Courier" w:hAnsi="Courier"/>
          <w:iCs/>
          <w:color w:val="14739C"/>
          <w:lang w:val="en-US"/>
        </w:rPr>
        <w:t>&lt;/results&gt;</w:t>
      </w:r>
    </w:p>
    <w:p w14:paraId="0C648FC2" w14:textId="59F61180" w:rsidR="00E11F62" w:rsidRDefault="00E11F62" w:rsidP="00764341">
      <w:pPr>
        <w:rPr>
          <w:lang w:val="en-US"/>
        </w:rPr>
      </w:pPr>
      <w:r>
        <w:rPr>
          <w:lang w:val="en-US"/>
        </w:rPr>
        <w:t xml:space="preserve">Note that if we were to select patient identifier </w:t>
      </w:r>
      <w:r w:rsidRPr="00E11F62">
        <w:rPr>
          <w:rStyle w:val="ZitatZchn"/>
          <w:lang w:val="en-US"/>
        </w:rPr>
        <w:t>125</w:t>
      </w:r>
      <w:r>
        <w:rPr>
          <w:lang w:val="en-US"/>
        </w:rPr>
        <w:t>, which is a patient that has no SIRS, the server would return null, and the output would look like this:</w:t>
      </w:r>
    </w:p>
    <w:p w14:paraId="1072622E" w14:textId="7C417F53" w:rsidR="00764341" w:rsidRPr="00764341" w:rsidRDefault="00764341" w:rsidP="00764341">
      <w:pPr>
        <w:pStyle w:val="Zitat"/>
        <w:rPr>
          <w:lang w:val="en-US"/>
        </w:rPr>
      </w:pPr>
      <w:r w:rsidRPr="00764341">
        <w:rPr>
          <w:lang w:val="en-US"/>
        </w:rPr>
        <w:t>&lt;results&gt;</w:t>
      </w:r>
    </w:p>
    <w:p w14:paraId="0F2D31AA" w14:textId="6305B460" w:rsidR="00764341" w:rsidRPr="00764341" w:rsidRDefault="00764341" w:rsidP="00764341">
      <w:pPr>
        <w:pStyle w:val="Zitat"/>
        <w:rPr>
          <w:lang w:val="en-US"/>
        </w:rPr>
      </w:pPr>
      <w:r>
        <w:rPr>
          <w:b/>
          <w:bCs/>
          <w:lang w:val="en-US"/>
        </w:rPr>
        <w:t xml:space="preserve">  </w:t>
      </w:r>
      <w:r w:rsidRPr="00764341">
        <w:rPr>
          <w:lang w:val="en-US"/>
        </w:rPr>
        <w:t>&lt;null applicability="1.0"/&gt;</w:t>
      </w:r>
    </w:p>
    <w:p w14:paraId="43ABF79D" w14:textId="77777777" w:rsidR="00764341" w:rsidRDefault="00764341" w:rsidP="00764341">
      <w:pPr>
        <w:pStyle w:val="Zitat"/>
        <w:rPr>
          <w:b/>
          <w:bCs/>
          <w:lang w:val="en-US"/>
        </w:rPr>
      </w:pPr>
      <w:r w:rsidRPr="00764341">
        <w:rPr>
          <w:lang w:val="en-US"/>
        </w:rPr>
        <w:t>&lt;/results&gt;</w:t>
      </w:r>
    </w:p>
    <w:p w14:paraId="53ECF3CA" w14:textId="37471AFA" w:rsidR="00E11F62" w:rsidRPr="00F24ABB" w:rsidRDefault="00E11F62" w:rsidP="00764341">
      <w:pPr>
        <w:pStyle w:val="berschrift2"/>
        <w:rPr>
          <w:lang w:val="en-US"/>
        </w:rPr>
      </w:pPr>
      <w:bookmarkStart w:id="22" w:name="_Toc27474113"/>
      <w:r>
        <w:rPr>
          <w:lang w:val="en-US"/>
        </w:rPr>
        <w:t>SIRS Notification #3</w:t>
      </w:r>
      <w:bookmarkEnd w:id="22"/>
    </w:p>
    <w:p w14:paraId="44516BFE" w14:textId="44ECCE6C" w:rsidR="00E11F62" w:rsidRPr="00F24ABB" w:rsidRDefault="00E11F62" w:rsidP="00E11F62">
      <w:pPr>
        <w:rPr>
          <w:lang w:val="en-US"/>
        </w:rPr>
      </w:pPr>
      <w:r w:rsidRPr="00F24ABB">
        <w:rPr>
          <w:lang w:val="en-US"/>
        </w:rPr>
        <w:t>In this MLM</w:t>
      </w:r>
      <w:r>
        <w:rPr>
          <w:lang w:val="en-US"/>
        </w:rPr>
        <w:t xml:space="preserve"> (</w:t>
      </w:r>
      <w:r w:rsidR="00667C34" w:rsidRPr="00667C34">
        <w:rPr>
          <w:rStyle w:val="ZitatZchn"/>
          <w:lang w:val="en-US"/>
        </w:rPr>
        <w:t>RS_</w:t>
      </w:r>
      <w:r w:rsidRPr="003C3D62">
        <w:rPr>
          <w:rStyle w:val="ZitatZchn"/>
          <w:lang w:val="en-US"/>
        </w:rPr>
        <w:t>SIRS</w:t>
      </w:r>
      <w:r>
        <w:rPr>
          <w:rStyle w:val="ZitatZchn"/>
          <w:lang w:val="en-US"/>
        </w:rPr>
        <w:t>-N</w:t>
      </w:r>
      <w:r w:rsidRPr="003C3D62">
        <w:rPr>
          <w:rStyle w:val="ZitatZchn"/>
          <w:lang w:val="en-US"/>
        </w:rPr>
        <w:t>otification</w:t>
      </w:r>
      <w:r>
        <w:rPr>
          <w:rStyle w:val="ZitatZchn"/>
          <w:lang w:val="en-US"/>
        </w:rPr>
        <w:t>3</w:t>
      </w:r>
      <w:r w:rsidRPr="003C3D62">
        <w:rPr>
          <w:rStyle w:val="ZitatZchn"/>
          <w:lang w:val="en-US"/>
        </w:rPr>
        <w:t>.mlm</w:t>
      </w:r>
      <w:r>
        <w:rPr>
          <w:lang w:val="en-US"/>
        </w:rPr>
        <w:t>)</w:t>
      </w:r>
      <w:r w:rsidRPr="00F24ABB">
        <w:rPr>
          <w:lang w:val="en-US"/>
        </w:rPr>
        <w:t xml:space="preserve">, an alert is generated and returned if a patient record </w:t>
      </w:r>
      <w:r w:rsidR="006552FB" w:rsidRPr="00062609">
        <w:rPr>
          <w:lang w:val="en-US"/>
        </w:rPr>
        <w:t xml:space="preserve">with an identifier specified in the REST body </w:t>
      </w:r>
      <w:r w:rsidRPr="00F24ABB">
        <w:rPr>
          <w:lang w:val="en-US"/>
        </w:rPr>
        <w:t>matches the defined criteria for SIRS.</w:t>
      </w:r>
      <w:r>
        <w:rPr>
          <w:lang w:val="en-US"/>
        </w:rPr>
        <w:t xml:space="preserve"> However, instead of connecting to the </w:t>
      </w:r>
      <w:r w:rsidRPr="00FF3027">
        <w:rPr>
          <w:rStyle w:val="ZitatZchn"/>
          <w:lang w:val="en-US"/>
        </w:rPr>
        <w:t>SIRSDB</w:t>
      </w:r>
      <w:r>
        <w:rPr>
          <w:lang w:val="en-US"/>
        </w:rPr>
        <w:t xml:space="preserve"> database, </w:t>
      </w:r>
      <w:r w:rsidR="004F20D5">
        <w:rPr>
          <w:lang w:val="en-US"/>
        </w:rPr>
        <w:t>data for the MLM are provided using input parameters</w:t>
      </w:r>
      <w:r>
        <w:rPr>
          <w:lang w:val="en-US"/>
        </w:rPr>
        <w:t xml:space="preserve">. For this MLM, data comprise </w:t>
      </w:r>
      <w:r w:rsidR="004F20D5">
        <w:rPr>
          <w:lang w:val="en-US"/>
        </w:rPr>
        <w:t>values</w:t>
      </w:r>
      <w:r>
        <w:rPr>
          <w:lang w:val="en-US"/>
        </w:rPr>
        <w:t xml:space="preserve"> for a single patient at different points in time. </w:t>
      </w:r>
      <w:r w:rsidR="006552FB" w:rsidRPr="00436534">
        <w:rPr>
          <w:lang w:val="en-US"/>
        </w:rPr>
        <w:t xml:space="preserve">The MLM selects the latest value set and proceeds to analyze it </w:t>
      </w:r>
      <w:r>
        <w:rPr>
          <w:lang w:val="en-US"/>
        </w:rPr>
        <w:t>in the same fashion as the previous two MLMs</w:t>
      </w:r>
      <w:r w:rsidR="004F20D5">
        <w:rPr>
          <w:lang w:val="en-US"/>
        </w:rPr>
        <w:t xml:space="preserve"> did</w:t>
      </w:r>
      <w:r>
        <w:rPr>
          <w:lang w:val="en-US"/>
        </w:rPr>
        <w:t>.</w:t>
      </w:r>
    </w:p>
    <w:p w14:paraId="0E338D3C" w14:textId="39FA6FED" w:rsidR="00F50823" w:rsidRDefault="00764341" w:rsidP="00F50823">
      <w:pPr>
        <w:rPr>
          <w:lang w:val="en-US"/>
        </w:rPr>
      </w:pPr>
      <w:r>
        <w:rPr>
          <w:lang w:val="en-US"/>
        </w:rPr>
        <w:lastRenderedPageBreak/>
        <w:t xml:space="preserve">As all data are supplied as input parameters, the resulting </w:t>
      </w:r>
      <w:r w:rsidR="00F50823">
        <w:rPr>
          <w:lang w:val="en-US"/>
        </w:rPr>
        <w:t>XML code</w:t>
      </w:r>
      <w:r w:rsidR="00F50823" w:rsidRPr="00F24ABB">
        <w:rPr>
          <w:lang w:val="en-US"/>
        </w:rPr>
        <w:t xml:space="preserve"> </w:t>
      </w:r>
      <w:r w:rsidR="00F50823" w:rsidRPr="00F50823">
        <w:rPr>
          <w:lang w:val="en-US"/>
        </w:rPr>
        <w:t xml:space="preserve">becomes quite large. </w:t>
      </w:r>
      <w:r w:rsidR="00F50823" w:rsidRPr="00F334AE">
        <w:rPr>
          <w:rFonts w:cs="Calibri"/>
          <w:lang w:val="en-US"/>
        </w:rPr>
        <w:t xml:space="preserve">As such, the complete </w:t>
      </w:r>
      <w:r w:rsidR="00F50823">
        <w:rPr>
          <w:rFonts w:cs="Calibri"/>
          <w:lang w:val="en-US"/>
        </w:rPr>
        <w:t xml:space="preserve">XML code </w:t>
      </w:r>
      <w:r w:rsidR="00F50823">
        <w:rPr>
          <w:lang w:val="en-US"/>
        </w:rPr>
        <w:t xml:space="preserve">to be inserted between the </w:t>
      </w:r>
      <w:r w:rsidR="00F50823" w:rsidRPr="00734297">
        <w:rPr>
          <w:rStyle w:val="ZitatZchn"/>
          <w:lang w:val="en-US"/>
        </w:rPr>
        <w:t>&lt;arg0&gt;&lt;</w:t>
      </w:r>
      <w:r w:rsidR="00F50823" w:rsidRPr="00DA5911">
        <w:rPr>
          <w:rStyle w:val="ZitatZchn"/>
          <w:lang w:val="en-US"/>
        </w:rPr>
        <w:t>/</w:t>
      </w:r>
      <w:r w:rsidR="00F50823" w:rsidRPr="00734297">
        <w:rPr>
          <w:rStyle w:val="ZitatZchn"/>
          <w:lang w:val="en-US"/>
        </w:rPr>
        <w:t>arg0&gt;</w:t>
      </w:r>
      <w:r w:rsidR="00F50823" w:rsidRPr="00F50823">
        <w:rPr>
          <w:lang w:val="en-US"/>
        </w:rPr>
        <w:t xml:space="preserve"> </w:t>
      </w:r>
      <w:r w:rsidR="00F50823">
        <w:rPr>
          <w:lang w:val="en-US"/>
        </w:rPr>
        <w:t xml:space="preserve">tags is provided </w:t>
      </w:r>
      <w:r w:rsidR="00F50823" w:rsidRPr="00F334AE">
        <w:rPr>
          <w:rFonts w:cs="Calibri"/>
          <w:lang w:val="en-US"/>
        </w:rPr>
        <w:t xml:space="preserve">in the </w:t>
      </w:r>
      <w:r w:rsidR="00F50823" w:rsidRPr="0084756D">
        <w:rPr>
          <w:rStyle w:val="ZitatZchn"/>
          <w:lang w:val="en-US"/>
        </w:rPr>
        <w:t>rsc_</w:t>
      </w:r>
      <w:r w:rsidR="00F50823">
        <w:rPr>
          <w:rStyle w:val="ZitatZchn"/>
          <w:lang w:val="en-US"/>
        </w:rPr>
        <w:t>SOAP</w:t>
      </w:r>
      <w:r w:rsidR="00F50823" w:rsidRPr="0084756D">
        <w:rPr>
          <w:rStyle w:val="ZitatZchn"/>
          <w:lang w:val="en-US"/>
        </w:rPr>
        <w:t>.txt</w:t>
      </w:r>
      <w:r w:rsidR="00F50823" w:rsidRPr="00F334AE">
        <w:rPr>
          <w:rFonts w:cs="Calibri"/>
          <w:lang w:val="en-US"/>
        </w:rPr>
        <w:t xml:space="preserve"> file</w:t>
      </w:r>
      <w:r w:rsidR="00F50823">
        <w:rPr>
          <w:rFonts w:cs="Calibri"/>
          <w:lang w:val="en-US"/>
        </w:rPr>
        <w:t>.</w:t>
      </w:r>
      <w:r w:rsidR="00F50823">
        <w:rPr>
          <w:lang w:val="en-US"/>
        </w:rPr>
        <w:t xml:space="preserve"> Once more, the resulting server return message looks like this:</w:t>
      </w:r>
    </w:p>
    <w:p w14:paraId="5F1FFA44" w14:textId="5F679A0D" w:rsidR="006C122C" w:rsidRPr="006C122C" w:rsidRDefault="00F50823" w:rsidP="00F50823">
      <w:pPr>
        <w:rPr>
          <w:lang w:val="en-US"/>
        </w:rPr>
      </w:pPr>
      <w:r w:rsidRPr="00F50823">
        <w:rPr>
          <w:rFonts w:ascii="Courier" w:hAnsi="Courier"/>
          <w:iCs/>
          <w:color w:val="14739C"/>
          <w:lang w:val="en-US"/>
        </w:rPr>
        <w:t>&lt;results&gt;</w:t>
      </w:r>
      <w:r>
        <w:rPr>
          <w:rFonts w:ascii="Courier" w:hAnsi="Courier"/>
          <w:iCs/>
          <w:color w:val="14739C"/>
          <w:lang w:val="en-US"/>
        </w:rPr>
        <w:br/>
        <w:t xml:space="preserve">  </w:t>
      </w:r>
      <w:r w:rsidRPr="00F50823">
        <w:rPr>
          <w:rFonts w:ascii="Courier" w:hAnsi="Courier"/>
          <w:iCs/>
          <w:color w:val="14739C"/>
          <w:lang w:val="en-US"/>
        </w:rPr>
        <w:t>&lt;string applicability="1.0"&gt;Alert for SIRS&lt;/string&gt;</w:t>
      </w:r>
      <w:r>
        <w:rPr>
          <w:rFonts w:ascii="Courier" w:hAnsi="Courier"/>
          <w:iCs/>
          <w:color w:val="14739C"/>
          <w:lang w:val="en-US"/>
        </w:rPr>
        <w:br/>
      </w:r>
      <w:r w:rsidRPr="00F50823">
        <w:rPr>
          <w:rFonts w:ascii="Courier" w:hAnsi="Courier"/>
          <w:iCs/>
          <w:color w:val="14739C"/>
          <w:lang w:val="en-US"/>
        </w:rPr>
        <w:t>&lt;/results&gt;</w:t>
      </w:r>
    </w:p>
    <w:sectPr w:rsidR="006C122C" w:rsidRPr="006C122C" w:rsidSect="002501EC">
      <w:headerReference w:type="default" r:id="rId38"/>
      <w:footerReference w:type="default" r:id="rId39"/>
      <w:headerReference w:type="first" r:id="rId40"/>
      <w:footerReference w:type="first" r:id="rId41"/>
      <w:pgSz w:w="11905" w:h="16837"/>
      <w:pgMar w:top="1904" w:right="1418" w:bottom="1276" w:left="1418" w:header="0" w:footer="658"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9C835" w14:textId="77777777" w:rsidR="00C94F3D" w:rsidRDefault="00C94F3D">
      <w:r>
        <w:separator/>
      </w:r>
    </w:p>
  </w:endnote>
  <w:endnote w:type="continuationSeparator" w:id="0">
    <w:p w14:paraId="4940509E" w14:textId="77777777" w:rsidR="00C94F3D" w:rsidRDefault="00C94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w:altName w:val="Courier New"/>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6BE4" w14:textId="77777777" w:rsidR="00A87498" w:rsidRDefault="00A87498">
    <w:pPr>
      <w:jc w:val="right"/>
    </w:pPr>
    <w:r>
      <w:rPr>
        <w:sz w:val="14"/>
        <w:szCs w:val="14"/>
      </w:rPr>
      <w:t xml:space="preserve">page </w:t>
    </w:r>
    <w:r>
      <w:rPr>
        <w:rStyle w:val="Seitenzahl"/>
        <w:sz w:val="14"/>
        <w:szCs w:val="14"/>
      </w:rPr>
      <w:fldChar w:fldCharType="begin"/>
    </w:r>
    <w:r>
      <w:rPr>
        <w:rStyle w:val="Seitenzahl"/>
        <w:sz w:val="14"/>
        <w:szCs w:val="14"/>
      </w:rPr>
      <w:instrText xml:space="preserve"> PAGE </w:instrText>
    </w:r>
    <w:r>
      <w:rPr>
        <w:rStyle w:val="Seitenzahl"/>
        <w:sz w:val="14"/>
        <w:szCs w:val="14"/>
      </w:rPr>
      <w:fldChar w:fldCharType="separate"/>
    </w:r>
    <w:r w:rsidR="00337B05">
      <w:rPr>
        <w:rStyle w:val="Seitenzahl"/>
        <w:noProof/>
        <w:sz w:val="14"/>
        <w:szCs w:val="14"/>
      </w:rPr>
      <w:t>17</w:t>
    </w:r>
    <w:r>
      <w:rPr>
        <w:rStyle w:val="Seitenzahl"/>
        <w:sz w:val="14"/>
        <w:szCs w:val="14"/>
      </w:rPr>
      <w:fldChar w:fldCharType="end"/>
    </w:r>
    <w:r>
      <w:rPr>
        <w:rStyle w:val="Seitenzahl"/>
        <w:sz w:val="14"/>
        <w:szCs w:val="14"/>
      </w:rPr>
      <w:t xml:space="preserve"> of </w:t>
    </w:r>
    <w:r>
      <w:rPr>
        <w:rStyle w:val="Seitenzahl"/>
        <w:sz w:val="14"/>
        <w:szCs w:val="14"/>
      </w:rPr>
      <w:fldChar w:fldCharType="begin"/>
    </w:r>
    <w:r>
      <w:rPr>
        <w:rStyle w:val="Seitenzahl"/>
        <w:sz w:val="14"/>
        <w:szCs w:val="14"/>
      </w:rPr>
      <w:instrText xml:space="preserve"> NUMPAGES \*Arabic </w:instrText>
    </w:r>
    <w:r>
      <w:rPr>
        <w:rStyle w:val="Seitenzahl"/>
        <w:sz w:val="14"/>
        <w:szCs w:val="14"/>
      </w:rPr>
      <w:fldChar w:fldCharType="separate"/>
    </w:r>
    <w:r w:rsidR="00337B05">
      <w:rPr>
        <w:rStyle w:val="Seitenzahl"/>
        <w:noProof/>
        <w:sz w:val="14"/>
        <w:szCs w:val="14"/>
      </w:rPr>
      <w:t>17</w:t>
    </w:r>
    <w:r>
      <w:rPr>
        <w:rStyle w:val="Seitenzah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DC9EE" w14:textId="77777777" w:rsidR="00A87498" w:rsidRDefault="00A87498" w:rsidP="000A09A0">
    <w:pPr>
      <w:pStyle w:val="Fuzeile"/>
      <w:tabs>
        <w:tab w:val="clear" w:pos="9637"/>
        <w:tab w:val="right" w:pos="9069"/>
      </w:tabs>
      <w:ind w:left="2211"/>
      <w:contextualSpacing/>
      <w:rPr>
        <w:rFonts w:ascii="Verdana" w:hAnsi="Verdana"/>
        <w:color w:val="808080"/>
        <w:spacing w:val="2"/>
        <w:sz w:val="15"/>
        <w:szCs w:val="15"/>
        <w:lang w:val="en-US"/>
      </w:rPr>
    </w:pPr>
  </w:p>
  <w:p w14:paraId="7A0F5BF7" w14:textId="5AE90546" w:rsidR="00A87498" w:rsidRPr="00337DD1" w:rsidRDefault="00A87498" w:rsidP="000A09A0">
    <w:pPr>
      <w:pStyle w:val="Fuzeile"/>
      <w:tabs>
        <w:tab w:val="clear" w:pos="9637"/>
        <w:tab w:val="right" w:pos="9069"/>
      </w:tabs>
      <w:ind w:left="2211"/>
      <w:contextualSpacing/>
      <w:rPr>
        <w:rFonts w:ascii="Verdana" w:hAnsi="Verdana"/>
        <w:color w:val="808080"/>
        <w:spacing w:val="2"/>
        <w:sz w:val="15"/>
        <w:szCs w:val="15"/>
        <w:lang w:val="en-US"/>
      </w:rPr>
    </w:pPr>
    <w:r w:rsidRPr="00337DD1">
      <w:rPr>
        <w:rFonts w:ascii="Verdana" w:hAnsi="Verdana"/>
        <w:color w:val="808080"/>
        <w:spacing w:val="2"/>
        <w:sz w:val="15"/>
        <w:szCs w:val="15"/>
        <w:lang w:val="en-US"/>
      </w:rPr>
      <w:t xml:space="preserve">Medexter </w:t>
    </w:r>
    <w:r w:rsidRPr="00337DD1">
      <w:rPr>
        <w:rFonts w:ascii="Verdana" w:hAnsi="Verdana"/>
        <w:color w:val="808080"/>
        <w:spacing w:val="2"/>
        <w:sz w:val="15"/>
        <w:szCs w:val="15"/>
        <w:lang w:val="en-US"/>
      </w:rPr>
      <w:tab/>
      <w:t xml:space="preserve">Healthcare GmbH, Borschkegasse 7/5, 1090 Vienna, Austria, Telephone </w:t>
    </w:r>
    <w:r w:rsidR="009A7980">
      <w:rPr>
        <w:rFonts w:ascii="Verdana" w:hAnsi="Verdana"/>
        <w:color w:val="808080"/>
        <w:spacing w:val="2"/>
        <w:sz w:val="15"/>
        <w:szCs w:val="15"/>
        <w:lang w:val="en-US"/>
      </w:rPr>
      <w:br/>
    </w:r>
    <w:r w:rsidRPr="00337DD1">
      <w:rPr>
        <w:rFonts w:ascii="Verdana" w:hAnsi="Verdana"/>
        <w:color w:val="808080"/>
        <w:spacing w:val="2"/>
        <w:sz w:val="15"/>
        <w:szCs w:val="15"/>
        <w:lang w:val="en-US"/>
      </w:rPr>
      <w:t>+43-1-968 03 24, Facsimile</w:t>
    </w:r>
    <w:r w:rsidRPr="00337DD1">
      <w:rPr>
        <w:rFonts w:ascii="Verdana" w:hAnsi="Verdana" w:cs="Arial"/>
        <w:color w:val="808080"/>
        <w:spacing w:val="2"/>
        <w:sz w:val="15"/>
        <w:szCs w:val="15"/>
        <w:lang w:val="en-US"/>
      </w:rPr>
      <w:t xml:space="preserve"> </w:t>
    </w:r>
    <w:r w:rsidRPr="00337DD1">
      <w:rPr>
        <w:rFonts w:ascii="Verdana" w:hAnsi="Verdana"/>
        <w:color w:val="808080"/>
        <w:spacing w:val="2"/>
        <w:sz w:val="15"/>
        <w:szCs w:val="15"/>
        <w:lang w:val="en-US"/>
      </w:rPr>
      <w:t>+43-1-968 09 22 www.medexter.com, Handelsgericht Wien: FN 225564m, UID: ATU54901101, IBAN: AT602011128014988900, BIC: GIBAATWW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F2E8A" w14:textId="77777777" w:rsidR="00C94F3D" w:rsidRDefault="00C94F3D">
      <w:r>
        <w:separator/>
      </w:r>
    </w:p>
  </w:footnote>
  <w:footnote w:type="continuationSeparator" w:id="0">
    <w:p w14:paraId="5BDA6913" w14:textId="77777777" w:rsidR="00C94F3D" w:rsidRDefault="00C94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9BCF2" w14:textId="77777777" w:rsidR="00A87498" w:rsidRDefault="00A87498">
    <w:pPr>
      <w:pStyle w:val="Kopfzeile"/>
    </w:pPr>
  </w:p>
  <w:p w14:paraId="18DE9E7D" w14:textId="63C268B4" w:rsidR="00A87498" w:rsidRDefault="00A87498">
    <w:pPr>
      <w:pStyle w:val="Kopfzeile"/>
    </w:pPr>
    <w:r>
      <w:tab/>
    </w:r>
    <w:r>
      <w:tab/>
    </w:r>
    <w:r>
      <w:rPr>
        <w:noProof/>
        <w:lang w:val="de-AT" w:eastAsia="de-AT"/>
      </w:rPr>
      <w:drawing>
        <wp:inline distT="0" distB="0" distL="0" distR="0" wp14:anchorId="3AE18104" wp14:editId="10426B22">
          <wp:extent cx="1346400" cy="410400"/>
          <wp:effectExtent l="0" t="0" r="6350" b="889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dexter_Logo"/>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46400" cy="4104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26B95" w14:textId="77777777" w:rsidR="00A87498" w:rsidRDefault="00A87498" w:rsidP="00303A0B">
    <w:pPr>
      <w:tabs>
        <w:tab w:val="left" w:pos="6480"/>
      </w:tabs>
      <w:spacing w:line="240" w:lineRule="auto"/>
      <w:jc w:val="right"/>
      <w:rPr>
        <w:rFonts w:ascii="Century Gothic" w:hAnsi="Century Gothic"/>
        <w:b/>
        <w:bCs/>
        <w:color w:val="0010E2"/>
        <w:sz w:val="40"/>
        <w:szCs w:val="40"/>
      </w:rPr>
    </w:pPr>
  </w:p>
  <w:p w14:paraId="4966320F" w14:textId="77777777" w:rsidR="00A87498" w:rsidRDefault="00A87498" w:rsidP="00303A0B">
    <w:pPr>
      <w:tabs>
        <w:tab w:val="left" w:pos="6480"/>
      </w:tabs>
      <w:spacing w:line="240" w:lineRule="auto"/>
      <w:jc w:val="right"/>
      <w:rPr>
        <w:rFonts w:ascii="Century Gothic" w:hAnsi="Century Gothic"/>
        <w:b/>
        <w:bCs/>
        <w:color w:val="0010E2"/>
        <w:sz w:val="40"/>
        <w:szCs w:val="40"/>
      </w:rPr>
    </w:pPr>
  </w:p>
  <w:p w14:paraId="4E7B7CF7" w14:textId="3EAD8C7B" w:rsidR="00A87498" w:rsidRPr="005022D8" w:rsidRDefault="00A87498" w:rsidP="005022D8">
    <w:pPr>
      <w:tabs>
        <w:tab w:val="left" w:pos="6480"/>
        <w:tab w:val="right" w:pos="9616"/>
      </w:tabs>
      <w:jc w:val="right"/>
      <w:rPr>
        <w:rFonts w:ascii="Century Gothic" w:hAnsi="Century Gothic"/>
        <w:b/>
        <w:bCs/>
        <w:color w:val="0010E2"/>
        <w:szCs w:val="20"/>
      </w:rPr>
    </w:pPr>
    <w:r>
      <w:rPr>
        <w:rFonts w:ascii="Century Gothic" w:hAnsi="Century Gothic"/>
        <w:b/>
        <w:bCs/>
        <w:noProof/>
        <w:color w:val="0010E2"/>
        <w:szCs w:val="20"/>
        <w:lang w:val="de-AT" w:eastAsia="de-AT"/>
      </w:rPr>
      <w:drawing>
        <wp:inline distT="0" distB="0" distL="0" distR="0" wp14:anchorId="36DD784F" wp14:editId="51FA56F7">
          <wp:extent cx="2440800" cy="741600"/>
          <wp:effectExtent l="0" t="0" r="0" b="1905"/>
          <wp:docPr id="30" name="Grafik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Medexter_Logo"/>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440800" cy="741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C483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F251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88BF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4403D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A495F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BD4F06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D4B1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E877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B1852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FC350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berschrift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4"/>
    <w:multiLevelType w:val="multilevel"/>
    <w:tmpl w:val="393AAEA0"/>
    <w:name w:val="WW8Num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
        </w:tabs>
        <w:ind w:left="0" w:firstLine="0"/>
      </w:pPr>
      <w:rPr>
        <w:rFonts w:hint="default"/>
      </w:rPr>
    </w:lvl>
    <w:lvl w:ilvl="2">
      <w:start w:val="1"/>
      <w:numFmt w:val="decimal"/>
      <w:lvlText w:val="%1.%2.%3."/>
      <w:lvlJc w:val="left"/>
      <w:pPr>
        <w:tabs>
          <w:tab w:val="num" w:pos="737"/>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02FE7CF6"/>
    <w:multiLevelType w:val="hybridMultilevel"/>
    <w:tmpl w:val="9FDAE4F6"/>
    <w:lvl w:ilvl="0" w:tplc="A3F81248">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3D54033"/>
    <w:multiLevelType w:val="hybridMultilevel"/>
    <w:tmpl w:val="E86635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06853BF5"/>
    <w:multiLevelType w:val="hybridMultilevel"/>
    <w:tmpl w:val="D0AE50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07073E28"/>
    <w:multiLevelType w:val="hybridMultilevel"/>
    <w:tmpl w:val="6A8E649C"/>
    <w:lvl w:ilvl="0" w:tplc="A3F81248">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0CE67C69"/>
    <w:multiLevelType w:val="multilevel"/>
    <w:tmpl w:val="4336D8D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EE52CD9"/>
    <w:multiLevelType w:val="hybridMultilevel"/>
    <w:tmpl w:val="DAF459F4"/>
    <w:lvl w:ilvl="0" w:tplc="E60CEF52">
      <w:start w:val="1"/>
      <w:numFmt w:val="decimal"/>
      <w:lvlText w:val="%1."/>
      <w:lvlJc w:val="left"/>
      <w:pPr>
        <w:ind w:left="1080" w:hanging="720"/>
      </w:pPr>
      <w:rPr>
        <w:rFonts w:eastAsia="Arial Unicode MS" w:cs="Times New Roman" w:hint="default"/>
        <w:b w:val="0"/>
        <w:color w:val="00000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0F073D13"/>
    <w:multiLevelType w:val="hybridMultilevel"/>
    <w:tmpl w:val="A77A65D2"/>
    <w:lvl w:ilvl="0" w:tplc="B202A0B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1896AFA"/>
    <w:multiLevelType w:val="hybridMultilevel"/>
    <w:tmpl w:val="AA3C33E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13F434F6"/>
    <w:multiLevelType w:val="hybridMultilevel"/>
    <w:tmpl w:val="0922C5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14792B08"/>
    <w:multiLevelType w:val="hybridMultilevel"/>
    <w:tmpl w:val="EFB21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149721DD"/>
    <w:multiLevelType w:val="hybridMultilevel"/>
    <w:tmpl w:val="C51C4242"/>
    <w:lvl w:ilvl="0" w:tplc="A3F8124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67A09D7"/>
    <w:multiLevelType w:val="hybridMultilevel"/>
    <w:tmpl w:val="C7106876"/>
    <w:lvl w:ilvl="0" w:tplc="A3F8124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8971368"/>
    <w:multiLevelType w:val="hybridMultilevel"/>
    <w:tmpl w:val="68E6AAE4"/>
    <w:lvl w:ilvl="0" w:tplc="04070015">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9783C3F"/>
    <w:multiLevelType w:val="hybridMultilevel"/>
    <w:tmpl w:val="06C2BDC8"/>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B3C7B68"/>
    <w:multiLevelType w:val="hybridMultilevel"/>
    <w:tmpl w:val="54000D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24F6A5A"/>
    <w:multiLevelType w:val="hybridMultilevel"/>
    <w:tmpl w:val="51C2D1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23D256BC"/>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3C36D7"/>
    <w:multiLevelType w:val="hybridMultilevel"/>
    <w:tmpl w:val="18CE1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25987A0D"/>
    <w:multiLevelType w:val="hybridMultilevel"/>
    <w:tmpl w:val="2BE09EE0"/>
    <w:lvl w:ilvl="0" w:tplc="61F2019C">
      <w:start w:val="1"/>
      <w:numFmt w:val="bullet"/>
      <w:pStyle w:val="MEXAufzhlung"/>
      <w:lvlText w:val=""/>
      <w:lvlJc w:val="left"/>
      <w:pPr>
        <w:tabs>
          <w:tab w:val="num" w:pos="720"/>
        </w:tabs>
        <w:ind w:left="720" w:hanging="360"/>
      </w:pPr>
      <w:rPr>
        <w:rFonts w:ascii="Symbol" w:hAnsi="Symbol" w:hint="default"/>
        <w:sz w:val="20"/>
        <w:szCs w:val="20"/>
      </w:rPr>
    </w:lvl>
    <w:lvl w:ilvl="1" w:tplc="04070003" w:tentative="1">
      <w:start w:val="1"/>
      <w:numFmt w:val="bullet"/>
      <w:lvlText w:val="o"/>
      <w:lvlJc w:val="left"/>
      <w:pPr>
        <w:tabs>
          <w:tab w:val="num" w:pos="-1260"/>
        </w:tabs>
        <w:ind w:left="-1260" w:hanging="360"/>
      </w:pPr>
      <w:rPr>
        <w:rFonts w:ascii="Courier New" w:hAnsi="Courier New" w:cs="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80"/>
        </w:tabs>
        <w:ind w:left="180" w:hanging="360"/>
      </w:pPr>
      <w:rPr>
        <w:rFonts w:ascii="Symbol" w:hAnsi="Symbol" w:hint="default"/>
      </w:rPr>
    </w:lvl>
    <w:lvl w:ilvl="4" w:tplc="04070003" w:tentative="1">
      <w:start w:val="1"/>
      <w:numFmt w:val="bullet"/>
      <w:lvlText w:val="o"/>
      <w:lvlJc w:val="left"/>
      <w:pPr>
        <w:tabs>
          <w:tab w:val="num" w:pos="900"/>
        </w:tabs>
        <w:ind w:left="900" w:hanging="360"/>
      </w:pPr>
      <w:rPr>
        <w:rFonts w:ascii="Courier New" w:hAnsi="Courier New" w:cs="Courier New" w:hint="default"/>
      </w:rPr>
    </w:lvl>
    <w:lvl w:ilvl="5" w:tplc="04070005" w:tentative="1">
      <w:start w:val="1"/>
      <w:numFmt w:val="bullet"/>
      <w:lvlText w:val=""/>
      <w:lvlJc w:val="left"/>
      <w:pPr>
        <w:tabs>
          <w:tab w:val="num" w:pos="1620"/>
        </w:tabs>
        <w:ind w:left="1620" w:hanging="360"/>
      </w:pPr>
      <w:rPr>
        <w:rFonts w:ascii="Wingdings" w:hAnsi="Wingdings" w:hint="default"/>
      </w:rPr>
    </w:lvl>
    <w:lvl w:ilvl="6" w:tplc="04070001" w:tentative="1">
      <w:start w:val="1"/>
      <w:numFmt w:val="bullet"/>
      <w:lvlText w:val=""/>
      <w:lvlJc w:val="left"/>
      <w:pPr>
        <w:tabs>
          <w:tab w:val="num" w:pos="2340"/>
        </w:tabs>
        <w:ind w:left="2340" w:hanging="360"/>
      </w:pPr>
      <w:rPr>
        <w:rFonts w:ascii="Symbol" w:hAnsi="Symbol" w:hint="default"/>
      </w:rPr>
    </w:lvl>
    <w:lvl w:ilvl="7" w:tplc="04070003" w:tentative="1">
      <w:start w:val="1"/>
      <w:numFmt w:val="bullet"/>
      <w:lvlText w:val="o"/>
      <w:lvlJc w:val="left"/>
      <w:pPr>
        <w:tabs>
          <w:tab w:val="num" w:pos="3060"/>
        </w:tabs>
        <w:ind w:left="3060" w:hanging="360"/>
      </w:pPr>
      <w:rPr>
        <w:rFonts w:ascii="Courier New" w:hAnsi="Courier New" w:cs="Courier New" w:hint="default"/>
      </w:rPr>
    </w:lvl>
    <w:lvl w:ilvl="8" w:tplc="04070005" w:tentative="1">
      <w:start w:val="1"/>
      <w:numFmt w:val="bullet"/>
      <w:lvlText w:val=""/>
      <w:lvlJc w:val="left"/>
      <w:pPr>
        <w:tabs>
          <w:tab w:val="num" w:pos="3780"/>
        </w:tabs>
        <w:ind w:left="3780" w:hanging="360"/>
      </w:pPr>
      <w:rPr>
        <w:rFonts w:ascii="Wingdings" w:hAnsi="Wingdings" w:hint="default"/>
      </w:rPr>
    </w:lvl>
  </w:abstractNum>
  <w:abstractNum w:abstractNumId="33" w15:restartNumberingAfterBreak="0">
    <w:nsid w:val="25AD166B"/>
    <w:multiLevelType w:val="hybridMultilevel"/>
    <w:tmpl w:val="58064900"/>
    <w:lvl w:ilvl="0" w:tplc="B202A0B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62C0F92"/>
    <w:multiLevelType w:val="hybridMultilevel"/>
    <w:tmpl w:val="F218315E"/>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5" w15:restartNumberingAfterBreak="0">
    <w:nsid w:val="2BF51E86"/>
    <w:multiLevelType w:val="hybridMultilevel"/>
    <w:tmpl w:val="62A0F35E"/>
    <w:lvl w:ilvl="0" w:tplc="B202A0B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B17F07"/>
    <w:multiLevelType w:val="multilevel"/>
    <w:tmpl w:val="26AE5DC8"/>
    <w:lvl w:ilvl="0">
      <w:start w:val="1"/>
      <w:numFmt w:val="decimal"/>
      <w:pStyle w:val="MEXberschriften"/>
      <w:lvlText w:val="%1."/>
      <w:lvlJc w:val="left"/>
      <w:pPr>
        <w:tabs>
          <w:tab w:val="num" w:pos="360"/>
        </w:tabs>
        <w:ind w:left="360" w:hanging="360"/>
      </w:pPr>
      <w:rPr>
        <w:rFonts w:hint="default"/>
      </w:rPr>
    </w:lvl>
    <w:lvl w:ilvl="1">
      <w:start w:val="1"/>
      <w:numFmt w:val="decimal"/>
      <w:pStyle w:val="Formatvorlage1"/>
      <w:lvlText w:val="%1.%2."/>
      <w:lvlJc w:val="left"/>
      <w:pPr>
        <w:tabs>
          <w:tab w:val="num" w:pos="624"/>
        </w:tabs>
        <w:ind w:left="0" w:firstLine="0"/>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30654514"/>
    <w:multiLevelType w:val="hybridMultilevel"/>
    <w:tmpl w:val="AE929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31FD6FD3"/>
    <w:multiLevelType w:val="hybridMultilevel"/>
    <w:tmpl w:val="62AE082A"/>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9" w15:restartNumberingAfterBreak="0">
    <w:nsid w:val="32D43116"/>
    <w:multiLevelType w:val="multilevel"/>
    <w:tmpl w:val="DDEC6808"/>
    <w:lvl w:ilvl="0">
      <w:start w:val="1"/>
      <w:numFmt w:val="decimal"/>
      <w:pStyle w:val="MXTberschrift1"/>
      <w:lvlText w:val="%1."/>
      <w:lvlJc w:val="left"/>
      <w:pPr>
        <w:tabs>
          <w:tab w:val="num" w:pos="360"/>
        </w:tabs>
        <w:ind w:left="360" w:hanging="360"/>
      </w:pPr>
      <w:rPr>
        <w:rFonts w:hint="default"/>
      </w:rPr>
    </w:lvl>
    <w:lvl w:ilvl="1">
      <w:start w:val="1"/>
      <w:numFmt w:val="decimal"/>
      <w:pStyle w:val="MXTberschrift2"/>
      <w:lvlText w:val="%1.%2."/>
      <w:lvlJc w:val="left"/>
      <w:pPr>
        <w:tabs>
          <w:tab w:val="num" w:pos="539"/>
        </w:tabs>
        <w:ind w:left="0" w:firstLine="0"/>
      </w:pPr>
      <w:rPr>
        <w:rFonts w:hint="default"/>
      </w:rPr>
    </w:lvl>
    <w:lvl w:ilvl="2">
      <w:start w:val="1"/>
      <w:numFmt w:val="decimal"/>
      <w:pStyle w:val="MXTberschrift3"/>
      <w:lvlText w:val="%1.%2.%3."/>
      <w:lvlJc w:val="left"/>
      <w:pPr>
        <w:tabs>
          <w:tab w:val="num" w:pos="737"/>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3637273E"/>
    <w:multiLevelType w:val="multilevel"/>
    <w:tmpl w:val="909E7346"/>
    <w:lvl w:ilvl="0">
      <w:start w:val="1"/>
      <w:numFmt w:val="decimal"/>
      <w:pStyle w:val="StyleMXTberschrift210pt"/>
      <w:lvlText w:val="%1."/>
      <w:lvlJc w:val="left"/>
      <w:pPr>
        <w:tabs>
          <w:tab w:val="num" w:pos="360"/>
        </w:tabs>
        <w:ind w:left="360" w:hanging="360"/>
      </w:pPr>
      <w:rPr>
        <w:rFonts w:hint="default"/>
      </w:rPr>
    </w:lvl>
    <w:lvl w:ilvl="1">
      <w:start w:val="1"/>
      <w:numFmt w:val="decimal"/>
      <w:lvlText w:val="%1.%2."/>
      <w:lvlJc w:val="left"/>
      <w:pPr>
        <w:tabs>
          <w:tab w:val="num" w:pos="539"/>
        </w:tabs>
        <w:ind w:left="0" w:firstLine="0"/>
      </w:pPr>
      <w:rPr>
        <w:rFonts w:hint="default"/>
      </w:rPr>
    </w:lvl>
    <w:lvl w:ilvl="2">
      <w:start w:val="1"/>
      <w:numFmt w:val="decimal"/>
      <w:lvlText w:val="%1.%2.%3."/>
      <w:lvlJc w:val="left"/>
      <w:pPr>
        <w:tabs>
          <w:tab w:val="num" w:pos="737"/>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39373E44"/>
    <w:multiLevelType w:val="hybridMultilevel"/>
    <w:tmpl w:val="0BA4DB4C"/>
    <w:lvl w:ilvl="0" w:tplc="A3F81248">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2" w15:restartNumberingAfterBreak="0">
    <w:nsid w:val="39F9350F"/>
    <w:multiLevelType w:val="multilevel"/>
    <w:tmpl w:val="F294B66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15:restartNumberingAfterBreak="0">
    <w:nsid w:val="3AB97A4A"/>
    <w:multiLevelType w:val="hybridMultilevel"/>
    <w:tmpl w:val="6260882C"/>
    <w:name w:val="WW8Num172222222"/>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 w15:restartNumberingAfterBreak="0">
    <w:nsid w:val="3D732450"/>
    <w:multiLevelType w:val="hybridMultilevel"/>
    <w:tmpl w:val="762AA3DE"/>
    <w:lvl w:ilvl="0" w:tplc="A7D41A28">
      <w:start w:val="1"/>
      <w:numFmt w:val="bullet"/>
      <w:lvlText w:val=""/>
      <w:lvlJc w:val="left"/>
      <w:pPr>
        <w:tabs>
          <w:tab w:val="num" w:pos="720"/>
        </w:tabs>
        <w:ind w:left="72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01239B3"/>
    <w:multiLevelType w:val="hybridMultilevel"/>
    <w:tmpl w:val="7D6872B4"/>
    <w:lvl w:ilvl="0" w:tplc="A3F81248">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6" w15:restartNumberingAfterBreak="0">
    <w:nsid w:val="45674AFB"/>
    <w:multiLevelType w:val="hybridMultilevel"/>
    <w:tmpl w:val="07DCF6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57439A2"/>
    <w:multiLevelType w:val="hybridMultilevel"/>
    <w:tmpl w:val="5EDE0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4B222570"/>
    <w:multiLevelType w:val="hybridMultilevel"/>
    <w:tmpl w:val="DFF40D8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BFC3B49"/>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4E2E0873"/>
    <w:multiLevelType w:val="hybridMultilevel"/>
    <w:tmpl w:val="CD6E68AA"/>
    <w:lvl w:ilvl="0" w:tplc="B202A0B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F0C5420"/>
    <w:multiLevelType w:val="hybridMultilevel"/>
    <w:tmpl w:val="F218315E"/>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2" w15:restartNumberingAfterBreak="0">
    <w:nsid w:val="53164265"/>
    <w:multiLevelType w:val="hybridMultilevel"/>
    <w:tmpl w:val="7EFC2AE4"/>
    <w:name w:val="WW8Num17222222"/>
    <w:lvl w:ilvl="0" w:tplc="A7D41A28">
      <w:start w:val="1"/>
      <w:numFmt w:val="bullet"/>
      <w:lvlText w:val=""/>
      <w:lvlJc w:val="left"/>
      <w:pPr>
        <w:tabs>
          <w:tab w:val="num" w:pos="720"/>
        </w:tabs>
        <w:ind w:left="72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4285B1D"/>
    <w:multiLevelType w:val="hybridMultilevel"/>
    <w:tmpl w:val="BB7C38F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517104B"/>
    <w:multiLevelType w:val="hybridMultilevel"/>
    <w:tmpl w:val="BC98B0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5" w15:restartNumberingAfterBreak="0">
    <w:nsid w:val="5771516F"/>
    <w:multiLevelType w:val="hybridMultilevel"/>
    <w:tmpl w:val="9CCA8A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6" w15:restartNumberingAfterBreak="0">
    <w:nsid w:val="583B24AF"/>
    <w:multiLevelType w:val="hybridMultilevel"/>
    <w:tmpl w:val="05A03B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5E4B3221"/>
    <w:multiLevelType w:val="hybridMultilevel"/>
    <w:tmpl w:val="968E32F4"/>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36E4992"/>
    <w:multiLevelType w:val="hybridMultilevel"/>
    <w:tmpl w:val="F218315E"/>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9" w15:restartNumberingAfterBreak="0">
    <w:nsid w:val="66830A5E"/>
    <w:multiLevelType w:val="multilevel"/>
    <w:tmpl w:val="4336D8D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0" w15:restartNumberingAfterBreak="0">
    <w:nsid w:val="68154CEA"/>
    <w:multiLevelType w:val="hybridMultilevel"/>
    <w:tmpl w:val="C04CAD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70DE38A9"/>
    <w:multiLevelType w:val="hybridMultilevel"/>
    <w:tmpl w:val="EDA20AEA"/>
    <w:lvl w:ilvl="0" w:tplc="A3F81248">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2980656"/>
    <w:multiLevelType w:val="hybridMultilevel"/>
    <w:tmpl w:val="8490F460"/>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6C772E7"/>
    <w:multiLevelType w:val="hybridMultilevel"/>
    <w:tmpl w:val="C4DA86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7992370A"/>
    <w:multiLevelType w:val="hybridMultilevel"/>
    <w:tmpl w:val="79C89312"/>
    <w:name w:val="WW8Num422"/>
    <w:lvl w:ilvl="0" w:tplc="0694CCD6">
      <w:start w:val="1"/>
      <w:numFmt w:val="bullet"/>
      <w:lvlText w:val=""/>
      <w:lvlJc w:val="left"/>
      <w:pPr>
        <w:tabs>
          <w:tab w:val="num" w:pos="720"/>
        </w:tabs>
        <w:ind w:left="720" w:hanging="360"/>
      </w:pPr>
      <w:rPr>
        <w:rFonts w:ascii="Symbol" w:hAnsi="Symbol" w:hint="default"/>
        <w:sz w:val="20"/>
        <w:szCs w:val="20"/>
      </w:rPr>
    </w:lvl>
    <w:lvl w:ilvl="1" w:tplc="B3BE0CA6">
      <w:start w:val="1"/>
      <w:numFmt w:val="bullet"/>
      <w:lvlText w:val="o"/>
      <w:lvlJc w:val="left"/>
      <w:pPr>
        <w:tabs>
          <w:tab w:val="num" w:pos="1440"/>
        </w:tabs>
        <w:ind w:left="1440" w:hanging="360"/>
      </w:pPr>
      <w:rPr>
        <w:rFonts w:ascii="Courier New" w:hAnsi="Courier New" w:cs="Courier New" w:hint="default"/>
      </w:rPr>
    </w:lvl>
    <w:lvl w:ilvl="2" w:tplc="85C0AF02" w:tentative="1">
      <w:start w:val="1"/>
      <w:numFmt w:val="bullet"/>
      <w:lvlText w:val=""/>
      <w:lvlJc w:val="left"/>
      <w:pPr>
        <w:tabs>
          <w:tab w:val="num" w:pos="2160"/>
        </w:tabs>
        <w:ind w:left="2160" w:hanging="360"/>
      </w:pPr>
      <w:rPr>
        <w:rFonts w:ascii="Wingdings" w:hAnsi="Wingdings" w:hint="default"/>
      </w:rPr>
    </w:lvl>
    <w:lvl w:ilvl="3" w:tplc="5FE2D3F0" w:tentative="1">
      <w:start w:val="1"/>
      <w:numFmt w:val="bullet"/>
      <w:lvlText w:val=""/>
      <w:lvlJc w:val="left"/>
      <w:pPr>
        <w:tabs>
          <w:tab w:val="num" w:pos="2880"/>
        </w:tabs>
        <w:ind w:left="2880" w:hanging="360"/>
      </w:pPr>
      <w:rPr>
        <w:rFonts w:ascii="Symbol" w:hAnsi="Symbol" w:hint="default"/>
      </w:rPr>
    </w:lvl>
    <w:lvl w:ilvl="4" w:tplc="409CECE6" w:tentative="1">
      <w:start w:val="1"/>
      <w:numFmt w:val="bullet"/>
      <w:lvlText w:val="o"/>
      <w:lvlJc w:val="left"/>
      <w:pPr>
        <w:tabs>
          <w:tab w:val="num" w:pos="3600"/>
        </w:tabs>
        <w:ind w:left="3600" w:hanging="360"/>
      </w:pPr>
      <w:rPr>
        <w:rFonts w:ascii="Courier New" w:hAnsi="Courier New" w:cs="Courier New" w:hint="default"/>
      </w:rPr>
    </w:lvl>
    <w:lvl w:ilvl="5" w:tplc="F4E461E6" w:tentative="1">
      <w:start w:val="1"/>
      <w:numFmt w:val="bullet"/>
      <w:lvlText w:val=""/>
      <w:lvlJc w:val="left"/>
      <w:pPr>
        <w:tabs>
          <w:tab w:val="num" w:pos="4320"/>
        </w:tabs>
        <w:ind w:left="4320" w:hanging="360"/>
      </w:pPr>
      <w:rPr>
        <w:rFonts w:ascii="Wingdings" w:hAnsi="Wingdings" w:hint="default"/>
      </w:rPr>
    </w:lvl>
    <w:lvl w:ilvl="6" w:tplc="47527F62" w:tentative="1">
      <w:start w:val="1"/>
      <w:numFmt w:val="bullet"/>
      <w:lvlText w:val=""/>
      <w:lvlJc w:val="left"/>
      <w:pPr>
        <w:tabs>
          <w:tab w:val="num" w:pos="5040"/>
        </w:tabs>
        <w:ind w:left="5040" w:hanging="360"/>
      </w:pPr>
      <w:rPr>
        <w:rFonts w:ascii="Symbol" w:hAnsi="Symbol" w:hint="default"/>
      </w:rPr>
    </w:lvl>
    <w:lvl w:ilvl="7" w:tplc="7438002A" w:tentative="1">
      <w:start w:val="1"/>
      <w:numFmt w:val="bullet"/>
      <w:lvlText w:val="o"/>
      <w:lvlJc w:val="left"/>
      <w:pPr>
        <w:tabs>
          <w:tab w:val="num" w:pos="5760"/>
        </w:tabs>
        <w:ind w:left="5760" w:hanging="360"/>
      </w:pPr>
      <w:rPr>
        <w:rFonts w:ascii="Courier New" w:hAnsi="Courier New" w:cs="Courier New" w:hint="default"/>
      </w:rPr>
    </w:lvl>
    <w:lvl w:ilvl="8" w:tplc="B9E2C74A"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DB44197"/>
    <w:multiLevelType w:val="multilevel"/>
    <w:tmpl w:val="79C89312"/>
    <w:name w:val="WW8Num172222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428576601">
    <w:abstractNumId w:val="10"/>
  </w:num>
  <w:num w:numId="2" w16cid:durableId="232737273">
    <w:abstractNumId w:val="40"/>
  </w:num>
  <w:num w:numId="3" w16cid:durableId="1901938230">
    <w:abstractNumId w:val="44"/>
  </w:num>
  <w:num w:numId="4" w16cid:durableId="132214496">
    <w:abstractNumId w:val="48"/>
  </w:num>
  <w:num w:numId="5" w16cid:durableId="394010918">
    <w:abstractNumId w:val="32"/>
  </w:num>
  <w:num w:numId="6" w16cid:durableId="1625574023">
    <w:abstractNumId w:val="39"/>
  </w:num>
  <w:num w:numId="7" w16cid:durableId="12533144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243248">
    <w:abstractNumId w:val="28"/>
  </w:num>
  <w:num w:numId="9" w16cid:durableId="950674127">
    <w:abstractNumId w:val="53"/>
  </w:num>
  <w:num w:numId="10" w16cid:durableId="2090156707">
    <w:abstractNumId w:val="46"/>
  </w:num>
  <w:num w:numId="11" w16cid:durableId="1413963074">
    <w:abstractNumId w:val="43"/>
  </w:num>
  <w:num w:numId="12" w16cid:durableId="1469203703">
    <w:abstractNumId w:val="36"/>
  </w:num>
  <w:num w:numId="13" w16cid:durableId="1326014186">
    <w:abstractNumId w:val="9"/>
  </w:num>
  <w:num w:numId="14" w16cid:durableId="1715890241">
    <w:abstractNumId w:val="7"/>
  </w:num>
  <w:num w:numId="15" w16cid:durableId="1037848975">
    <w:abstractNumId w:val="6"/>
  </w:num>
  <w:num w:numId="16" w16cid:durableId="1219439485">
    <w:abstractNumId w:val="5"/>
  </w:num>
  <w:num w:numId="17" w16cid:durableId="1010568500">
    <w:abstractNumId w:val="4"/>
  </w:num>
  <w:num w:numId="18" w16cid:durableId="785780456">
    <w:abstractNumId w:val="8"/>
  </w:num>
  <w:num w:numId="19" w16cid:durableId="2001032770">
    <w:abstractNumId w:val="3"/>
  </w:num>
  <w:num w:numId="20" w16cid:durableId="799567596">
    <w:abstractNumId w:val="2"/>
  </w:num>
  <w:num w:numId="21" w16cid:durableId="1534926967">
    <w:abstractNumId w:val="1"/>
  </w:num>
  <w:num w:numId="22" w16cid:durableId="2074572537">
    <w:abstractNumId w:val="0"/>
  </w:num>
  <w:num w:numId="23" w16cid:durableId="1450395322">
    <w:abstractNumId w:val="59"/>
  </w:num>
  <w:num w:numId="24" w16cid:durableId="1548420443">
    <w:abstractNumId w:val="18"/>
  </w:num>
  <w:num w:numId="25" w16cid:durableId="2147315547">
    <w:abstractNumId w:val="57"/>
  </w:num>
  <w:num w:numId="26" w16cid:durableId="1281183675">
    <w:abstractNumId w:val="27"/>
  </w:num>
  <w:num w:numId="27" w16cid:durableId="1733767984">
    <w:abstractNumId w:val="62"/>
  </w:num>
  <w:num w:numId="28" w16cid:durableId="585068181">
    <w:abstractNumId w:val="33"/>
  </w:num>
  <w:num w:numId="29" w16cid:durableId="1225217748">
    <w:abstractNumId w:val="35"/>
  </w:num>
  <w:num w:numId="30" w16cid:durableId="692807970">
    <w:abstractNumId w:val="20"/>
  </w:num>
  <w:num w:numId="31" w16cid:durableId="1285843350">
    <w:abstractNumId w:val="50"/>
  </w:num>
  <w:num w:numId="32" w16cid:durableId="279916385">
    <w:abstractNumId w:val="25"/>
  </w:num>
  <w:num w:numId="33" w16cid:durableId="402527517">
    <w:abstractNumId w:val="24"/>
  </w:num>
  <w:num w:numId="34" w16cid:durableId="1357002963">
    <w:abstractNumId w:val="45"/>
  </w:num>
  <w:num w:numId="35" w16cid:durableId="1809662817">
    <w:abstractNumId w:val="17"/>
  </w:num>
  <w:num w:numId="36" w16cid:durableId="1939487099">
    <w:abstractNumId w:val="41"/>
  </w:num>
  <w:num w:numId="37" w16cid:durableId="801580497">
    <w:abstractNumId w:val="14"/>
  </w:num>
  <w:num w:numId="38" w16cid:durableId="449520466">
    <w:abstractNumId w:val="61"/>
  </w:num>
  <w:num w:numId="39" w16cid:durableId="2077892234">
    <w:abstractNumId w:val="42"/>
  </w:num>
  <w:num w:numId="40" w16cid:durableId="1479494044">
    <w:abstractNumId w:val="26"/>
  </w:num>
  <w:num w:numId="41" w16cid:durableId="562134445">
    <w:abstractNumId w:val="58"/>
  </w:num>
  <w:num w:numId="42" w16cid:durableId="2027752725">
    <w:abstractNumId w:val="51"/>
  </w:num>
  <w:num w:numId="43" w16cid:durableId="730034714">
    <w:abstractNumId w:val="34"/>
  </w:num>
  <w:num w:numId="44" w16cid:durableId="154689193">
    <w:abstractNumId w:val="54"/>
  </w:num>
  <w:num w:numId="45" w16cid:durableId="1748066974">
    <w:abstractNumId w:val="30"/>
  </w:num>
  <w:num w:numId="46" w16cid:durableId="2052991525">
    <w:abstractNumId w:val="49"/>
  </w:num>
  <w:num w:numId="47" w16cid:durableId="1846170413">
    <w:abstractNumId w:val="10"/>
  </w:num>
  <w:num w:numId="48" w16cid:durableId="174073358">
    <w:abstractNumId w:val="19"/>
  </w:num>
  <w:num w:numId="49" w16cid:durableId="1725371720">
    <w:abstractNumId w:val="38"/>
  </w:num>
  <w:num w:numId="50" w16cid:durableId="560561899">
    <w:abstractNumId w:val="55"/>
  </w:num>
  <w:num w:numId="51" w16cid:durableId="1672904648">
    <w:abstractNumId w:val="47"/>
  </w:num>
  <w:num w:numId="52" w16cid:durableId="310064223">
    <w:abstractNumId w:val="63"/>
  </w:num>
  <w:num w:numId="53" w16cid:durableId="1676492363">
    <w:abstractNumId w:val="23"/>
  </w:num>
  <w:num w:numId="54" w16cid:durableId="1755786845">
    <w:abstractNumId w:val="16"/>
  </w:num>
  <w:num w:numId="55" w16cid:durableId="91166290">
    <w:abstractNumId w:val="37"/>
  </w:num>
  <w:num w:numId="56" w16cid:durableId="1509058646">
    <w:abstractNumId w:val="21"/>
  </w:num>
  <w:num w:numId="57" w16cid:durableId="1502966757">
    <w:abstractNumId w:val="56"/>
  </w:num>
  <w:num w:numId="58" w16cid:durableId="2109351265">
    <w:abstractNumId w:val="29"/>
  </w:num>
  <w:num w:numId="59" w16cid:durableId="175075914">
    <w:abstractNumId w:val="31"/>
  </w:num>
  <w:num w:numId="60" w16cid:durableId="1552574235">
    <w:abstractNumId w:val="22"/>
  </w:num>
  <w:num w:numId="61" w16cid:durableId="929117644">
    <w:abstractNumId w:val="60"/>
  </w:num>
  <w:num w:numId="62" w16cid:durableId="1328366906">
    <w:abstractNumId w:val="1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78B"/>
    <w:rsid w:val="000019F1"/>
    <w:rsid w:val="00002432"/>
    <w:rsid w:val="00005CEA"/>
    <w:rsid w:val="00007CB7"/>
    <w:rsid w:val="000200B7"/>
    <w:rsid w:val="00020E2E"/>
    <w:rsid w:val="0002382C"/>
    <w:rsid w:val="00024420"/>
    <w:rsid w:val="00024776"/>
    <w:rsid w:val="00027865"/>
    <w:rsid w:val="00033499"/>
    <w:rsid w:val="00034A56"/>
    <w:rsid w:val="00043652"/>
    <w:rsid w:val="00046746"/>
    <w:rsid w:val="00061E4C"/>
    <w:rsid w:val="00062609"/>
    <w:rsid w:val="000627C9"/>
    <w:rsid w:val="00070CF6"/>
    <w:rsid w:val="00072320"/>
    <w:rsid w:val="00076CF9"/>
    <w:rsid w:val="00081F5E"/>
    <w:rsid w:val="00083574"/>
    <w:rsid w:val="00090058"/>
    <w:rsid w:val="00092817"/>
    <w:rsid w:val="000938B8"/>
    <w:rsid w:val="00094397"/>
    <w:rsid w:val="00096158"/>
    <w:rsid w:val="00096242"/>
    <w:rsid w:val="00097485"/>
    <w:rsid w:val="000977E2"/>
    <w:rsid w:val="000A09A0"/>
    <w:rsid w:val="000A1B06"/>
    <w:rsid w:val="000B1834"/>
    <w:rsid w:val="000B75DC"/>
    <w:rsid w:val="000C042A"/>
    <w:rsid w:val="000C1A40"/>
    <w:rsid w:val="000C41FD"/>
    <w:rsid w:val="000C4D58"/>
    <w:rsid w:val="000D0D56"/>
    <w:rsid w:val="000D612D"/>
    <w:rsid w:val="000D6C1A"/>
    <w:rsid w:val="000D6E8C"/>
    <w:rsid w:val="000D76ED"/>
    <w:rsid w:val="000F154F"/>
    <w:rsid w:val="000F5E58"/>
    <w:rsid w:val="000F6CF3"/>
    <w:rsid w:val="0010791F"/>
    <w:rsid w:val="00110D82"/>
    <w:rsid w:val="00120DE2"/>
    <w:rsid w:val="00121395"/>
    <w:rsid w:val="001325AB"/>
    <w:rsid w:val="001341FF"/>
    <w:rsid w:val="00134DE5"/>
    <w:rsid w:val="001363CC"/>
    <w:rsid w:val="001363E0"/>
    <w:rsid w:val="00141DF9"/>
    <w:rsid w:val="00144FC9"/>
    <w:rsid w:val="00154013"/>
    <w:rsid w:val="0015713A"/>
    <w:rsid w:val="001636D7"/>
    <w:rsid w:val="00166757"/>
    <w:rsid w:val="00167C0B"/>
    <w:rsid w:val="0017062A"/>
    <w:rsid w:val="00172A53"/>
    <w:rsid w:val="00173601"/>
    <w:rsid w:val="00174AAB"/>
    <w:rsid w:val="00180E98"/>
    <w:rsid w:val="001814FB"/>
    <w:rsid w:val="00181592"/>
    <w:rsid w:val="0018198D"/>
    <w:rsid w:val="00181B57"/>
    <w:rsid w:val="00184B6B"/>
    <w:rsid w:val="00186DD1"/>
    <w:rsid w:val="00187833"/>
    <w:rsid w:val="00193B9F"/>
    <w:rsid w:val="00194FEB"/>
    <w:rsid w:val="001A1C87"/>
    <w:rsid w:val="001A46B1"/>
    <w:rsid w:val="001A7612"/>
    <w:rsid w:val="001A7CAE"/>
    <w:rsid w:val="001B0D64"/>
    <w:rsid w:val="001B3FA5"/>
    <w:rsid w:val="001B40AC"/>
    <w:rsid w:val="001B5364"/>
    <w:rsid w:val="001B71EC"/>
    <w:rsid w:val="001C03A9"/>
    <w:rsid w:val="001C04D2"/>
    <w:rsid w:val="001C0C56"/>
    <w:rsid w:val="001C296F"/>
    <w:rsid w:val="001C6721"/>
    <w:rsid w:val="001C77ED"/>
    <w:rsid w:val="001E0218"/>
    <w:rsid w:val="001E2A83"/>
    <w:rsid w:val="001E4CAE"/>
    <w:rsid w:val="001F53C2"/>
    <w:rsid w:val="0020506D"/>
    <w:rsid w:val="002057C6"/>
    <w:rsid w:val="00206B50"/>
    <w:rsid w:val="00214783"/>
    <w:rsid w:val="0021605E"/>
    <w:rsid w:val="00220E66"/>
    <w:rsid w:val="002319B7"/>
    <w:rsid w:val="0024144D"/>
    <w:rsid w:val="00244F67"/>
    <w:rsid w:val="002453BB"/>
    <w:rsid w:val="002501EC"/>
    <w:rsid w:val="002527F7"/>
    <w:rsid w:val="00254BDB"/>
    <w:rsid w:val="00255093"/>
    <w:rsid w:val="002561D5"/>
    <w:rsid w:val="0026385F"/>
    <w:rsid w:val="00265BCB"/>
    <w:rsid w:val="00271605"/>
    <w:rsid w:val="002722BC"/>
    <w:rsid w:val="00274E54"/>
    <w:rsid w:val="002755BB"/>
    <w:rsid w:val="002822B4"/>
    <w:rsid w:val="002828BC"/>
    <w:rsid w:val="00283FF0"/>
    <w:rsid w:val="002841D5"/>
    <w:rsid w:val="00286063"/>
    <w:rsid w:val="00292FD5"/>
    <w:rsid w:val="0029655B"/>
    <w:rsid w:val="002A0349"/>
    <w:rsid w:val="002A528A"/>
    <w:rsid w:val="002A78F3"/>
    <w:rsid w:val="002B0B01"/>
    <w:rsid w:val="002B2F73"/>
    <w:rsid w:val="002B488E"/>
    <w:rsid w:val="002B7273"/>
    <w:rsid w:val="002C0196"/>
    <w:rsid w:val="002C2D45"/>
    <w:rsid w:val="002C464E"/>
    <w:rsid w:val="002C5B36"/>
    <w:rsid w:val="002C7BEA"/>
    <w:rsid w:val="002D09D1"/>
    <w:rsid w:val="002D4E98"/>
    <w:rsid w:val="002D63C9"/>
    <w:rsid w:val="002D6EC9"/>
    <w:rsid w:val="002D738D"/>
    <w:rsid w:val="002D7ACF"/>
    <w:rsid w:val="002E2674"/>
    <w:rsid w:val="002F01AD"/>
    <w:rsid w:val="002F20F2"/>
    <w:rsid w:val="002F3593"/>
    <w:rsid w:val="002F4B31"/>
    <w:rsid w:val="002F4B81"/>
    <w:rsid w:val="002F6989"/>
    <w:rsid w:val="002F6C0A"/>
    <w:rsid w:val="00300CAD"/>
    <w:rsid w:val="00303169"/>
    <w:rsid w:val="003035F9"/>
    <w:rsid w:val="00303A0B"/>
    <w:rsid w:val="00305D89"/>
    <w:rsid w:val="00313E09"/>
    <w:rsid w:val="00320A52"/>
    <w:rsid w:val="003244AC"/>
    <w:rsid w:val="003354DA"/>
    <w:rsid w:val="00335EFB"/>
    <w:rsid w:val="00337837"/>
    <w:rsid w:val="00337B05"/>
    <w:rsid w:val="003415EB"/>
    <w:rsid w:val="00341F78"/>
    <w:rsid w:val="00343B1B"/>
    <w:rsid w:val="00352DB9"/>
    <w:rsid w:val="00363A45"/>
    <w:rsid w:val="00363F12"/>
    <w:rsid w:val="00365427"/>
    <w:rsid w:val="00373411"/>
    <w:rsid w:val="00374977"/>
    <w:rsid w:val="00377140"/>
    <w:rsid w:val="0038222B"/>
    <w:rsid w:val="003A2184"/>
    <w:rsid w:val="003A4854"/>
    <w:rsid w:val="003B296C"/>
    <w:rsid w:val="003B4AA5"/>
    <w:rsid w:val="003B585F"/>
    <w:rsid w:val="003B5BFB"/>
    <w:rsid w:val="003C027D"/>
    <w:rsid w:val="003C3D62"/>
    <w:rsid w:val="003C7ADA"/>
    <w:rsid w:val="003D29DD"/>
    <w:rsid w:val="003D31F8"/>
    <w:rsid w:val="003D4288"/>
    <w:rsid w:val="003D6561"/>
    <w:rsid w:val="003D6F8E"/>
    <w:rsid w:val="003D75CD"/>
    <w:rsid w:val="003D77E4"/>
    <w:rsid w:val="003D7978"/>
    <w:rsid w:val="003E116D"/>
    <w:rsid w:val="003E17F3"/>
    <w:rsid w:val="003E4B82"/>
    <w:rsid w:val="003E7676"/>
    <w:rsid w:val="003E7E7A"/>
    <w:rsid w:val="003F114D"/>
    <w:rsid w:val="003F2155"/>
    <w:rsid w:val="003F2A9D"/>
    <w:rsid w:val="003F7F32"/>
    <w:rsid w:val="00403B44"/>
    <w:rsid w:val="00404DD2"/>
    <w:rsid w:val="00415983"/>
    <w:rsid w:val="004163DC"/>
    <w:rsid w:val="004204C7"/>
    <w:rsid w:val="00421B09"/>
    <w:rsid w:val="00422981"/>
    <w:rsid w:val="00425248"/>
    <w:rsid w:val="00426861"/>
    <w:rsid w:val="00426CE5"/>
    <w:rsid w:val="004308D6"/>
    <w:rsid w:val="00436534"/>
    <w:rsid w:val="004367CB"/>
    <w:rsid w:val="00437D08"/>
    <w:rsid w:val="0044205E"/>
    <w:rsid w:val="0044506E"/>
    <w:rsid w:val="00445E8A"/>
    <w:rsid w:val="004465D4"/>
    <w:rsid w:val="00447047"/>
    <w:rsid w:val="00447145"/>
    <w:rsid w:val="0045005C"/>
    <w:rsid w:val="0045268A"/>
    <w:rsid w:val="004539B2"/>
    <w:rsid w:val="004559C9"/>
    <w:rsid w:val="0045684F"/>
    <w:rsid w:val="004622F5"/>
    <w:rsid w:val="00465DEA"/>
    <w:rsid w:val="00466CA4"/>
    <w:rsid w:val="00471DFD"/>
    <w:rsid w:val="00472C61"/>
    <w:rsid w:val="004730AE"/>
    <w:rsid w:val="00477519"/>
    <w:rsid w:val="004800CD"/>
    <w:rsid w:val="00483242"/>
    <w:rsid w:val="00490781"/>
    <w:rsid w:val="00492E3E"/>
    <w:rsid w:val="004949CA"/>
    <w:rsid w:val="0049575E"/>
    <w:rsid w:val="004A6D83"/>
    <w:rsid w:val="004B0325"/>
    <w:rsid w:val="004B3900"/>
    <w:rsid w:val="004B43D2"/>
    <w:rsid w:val="004B72A3"/>
    <w:rsid w:val="004C2801"/>
    <w:rsid w:val="004C2A98"/>
    <w:rsid w:val="004D0FAF"/>
    <w:rsid w:val="004D3EF4"/>
    <w:rsid w:val="004E0570"/>
    <w:rsid w:val="004E2B85"/>
    <w:rsid w:val="004E34D6"/>
    <w:rsid w:val="004E37B4"/>
    <w:rsid w:val="004E4870"/>
    <w:rsid w:val="004E579D"/>
    <w:rsid w:val="004F20D5"/>
    <w:rsid w:val="004F326B"/>
    <w:rsid w:val="004F4B70"/>
    <w:rsid w:val="005022D8"/>
    <w:rsid w:val="005023FF"/>
    <w:rsid w:val="00502735"/>
    <w:rsid w:val="00504B29"/>
    <w:rsid w:val="005058BD"/>
    <w:rsid w:val="0051140E"/>
    <w:rsid w:val="00511F03"/>
    <w:rsid w:val="00515AE4"/>
    <w:rsid w:val="00522A29"/>
    <w:rsid w:val="00525959"/>
    <w:rsid w:val="0053062E"/>
    <w:rsid w:val="00532C2D"/>
    <w:rsid w:val="00536E97"/>
    <w:rsid w:val="00542E38"/>
    <w:rsid w:val="00547B7E"/>
    <w:rsid w:val="00550C6C"/>
    <w:rsid w:val="00556733"/>
    <w:rsid w:val="00557AD0"/>
    <w:rsid w:val="00557CDB"/>
    <w:rsid w:val="005659CC"/>
    <w:rsid w:val="00565CDB"/>
    <w:rsid w:val="00565FBC"/>
    <w:rsid w:val="0056760C"/>
    <w:rsid w:val="00570AA6"/>
    <w:rsid w:val="005747EE"/>
    <w:rsid w:val="00574A78"/>
    <w:rsid w:val="0057743B"/>
    <w:rsid w:val="00596568"/>
    <w:rsid w:val="005A2487"/>
    <w:rsid w:val="005B0004"/>
    <w:rsid w:val="005B3DCA"/>
    <w:rsid w:val="005C24A4"/>
    <w:rsid w:val="005C3855"/>
    <w:rsid w:val="005D147B"/>
    <w:rsid w:val="005D386D"/>
    <w:rsid w:val="005D51DF"/>
    <w:rsid w:val="005D5AAD"/>
    <w:rsid w:val="005E183D"/>
    <w:rsid w:val="005E1962"/>
    <w:rsid w:val="005E552E"/>
    <w:rsid w:val="005E5ED9"/>
    <w:rsid w:val="005E79B3"/>
    <w:rsid w:val="005F4995"/>
    <w:rsid w:val="005F5370"/>
    <w:rsid w:val="0060178B"/>
    <w:rsid w:val="0060478E"/>
    <w:rsid w:val="00606418"/>
    <w:rsid w:val="006076B8"/>
    <w:rsid w:val="00610890"/>
    <w:rsid w:val="00610913"/>
    <w:rsid w:val="00611F98"/>
    <w:rsid w:val="0061645B"/>
    <w:rsid w:val="00617CC7"/>
    <w:rsid w:val="00620BCB"/>
    <w:rsid w:val="00625ADE"/>
    <w:rsid w:val="00630AE8"/>
    <w:rsid w:val="00630C1E"/>
    <w:rsid w:val="0063563E"/>
    <w:rsid w:val="0064084D"/>
    <w:rsid w:val="00644F53"/>
    <w:rsid w:val="00647F92"/>
    <w:rsid w:val="00651924"/>
    <w:rsid w:val="006552FB"/>
    <w:rsid w:val="00661F99"/>
    <w:rsid w:val="00664658"/>
    <w:rsid w:val="00667C34"/>
    <w:rsid w:val="006726B9"/>
    <w:rsid w:val="00672B2B"/>
    <w:rsid w:val="00677F9D"/>
    <w:rsid w:val="00681430"/>
    <w:rsid w:val="0068278D"/>
    <w:rsid w:val="00684468"/>
    <w:rsid w:val="00684A04"/>
    <w:rsid w:val="006870BC"/>
    <w:rsid w:val="00687AEC"/>
    <w:rsid w:val="00697ADB"/>
    <w:rsid w:val="006A0A75"/>
    <w:rsid w:val="006A0BD8"/>
    <w:rsid w:val="006A258E"/>
    <w:rsid w:val="006A40A5"/>
    <w:rsid w:val="006A44C9"/>
    <w:rsid w:val="006A55E7"/>
    <w:rsid w:val="006B2FC9"/>
    <w:rsid w:val="006B5F74"/>
    <w:rsid w:val="006C122C"/>
    <w:rsid w:val="006C6FEA"/>
    <w:rsid w:val="006C729E"/>
    <w:rsid w:val="006D7127"/>
    <w:rsid w:val="006D72FF"/>
    <w:rsid w:val="006E0C9A"/>
    <w:rsid w:val="006E3D38"/>
    <w:rsid w:val="006E464D"/>
    <w:rsid w:val="006E77C1"/>
    <w:rsid w:val="006E7B24"/>
    <w:rsid w:val="006F5274"/>
    <w:rsid w:val="006F6E39"/>
    <w:rsid w:val="00700AA6"/>
    <w:rsid w:val="00701F0D"/>
    <w:rsid w:val="00710143"/>
    <w:rsid w:val="007101B5"/>
    <w:rsid w:val="00711750"/>
    <w:rsid w:val="00711F56"/>
    <w:rsid w:val="007146F4"/>
    <w:rsid w:val="00717897"/>
    <w:rsid w:val="00717EAA"/>
    <w:rsid w:val="00723C04"/>
    <w:rsid w:val="007244C2"/>
    <w:rsid w:val="00724BC7"/>
    <w:rsid w:val="007254EC"/>
    <w:rsid w:val="00725B7D"/>
    <w:rsid w:val="0073162D"/>
    <w:rsid w:val="00733F45"/>
    <w:rsid w:val="00734297"/>
    <w:rsid w:val="00735644"/>
    <w:rsid w:val="00735908"/>
    <w:rsid w:val="0073591D"/>
    <w:rsid w:val="00740391"/>
    <w:rsid w:val="00742FCA"/>
    <w:rsid w:val="0074591E"/>
    <w:rsid w:val="00747F5F"/>
    <w:rsid w:val="00753525"/>
    <w:rsid w:val="00757DFC"/>
    <w:rsid w:val="007631A2"/>
    <w:rsid w:val="0076417D"/>
    <w:rsid w:val="00764341"/>
    <w:rsid w:val="007651A4"/>
    <w:rsid w:val="0077010C"/>
    <w:rsid w:val="007716FF"/>
    <w:rsid w:val="00772DF3"/>
    <w:rsid w:val="00777AEA"/>
    <w:rsid w:val="0078251C"/>
    <w:rsid w:val="00787A55"/>
    <w:rsid w:val="00791FC2"/>
    <w:rsid w:val="007952DC"/>
    <w:rsid w:val="00797C35"/>
    <w:rsid w:val="007A090D"/>
    <w:rsid w:val="007B1C35"/>
    <w:rsid w:val="007B517F"/>
    <w:rsid w:val="007B7186"/>
    <w:rsid w:val="007C2B4B"/>
    <w:rsid w:val="007C32B8"/>
    <w:rsid w:val="007C4F2B"/>
    <w:rsid w:val="007C6357"/>
    <w:rsid w:val="007D2870"/>
    <w:rsid w:val="007D3EAD"/>
    <w:rsid w:val="007D4332"/>
    <w:rsid w:val="007D5813"/>
    <w:rsid w:val="007E5325"/>
    <w:rsid w:val="007E669B"/>
    <w:rsid w:val="007F322F"/>
    <w:rsid w:val="008034D1"/>
    <w:rsid w:val="008038A9"/>
    <w:rsid w:val="00803A54"/>
    <w:rsid w:val="00807CDF"/>
    <w:rsid w:val="00807F1F"/>
    <w:rsid w:val="00814D55"/>
    <w:rsid w:val="00834C85"/>
    <w:rsid w:val="00837C3C"/>
    <w:rsid w:val="00837E23"/>
    <w:rsid w:val="008439CF"/>
    <w:rsid w:val="008440EB"/>
    <w:rsid w:val="00846276"/>
    <w:rsid w:val="0084756D"/>
    <w:rsid w:val="00854792"/>
    <w:rsid w:val="00855D05"/>
    <w:rsid w:val="00861805"/>
    <w:rsid w:val="0086231D"/>
    <w:rsid w:val="008709EC"/>
    <w:rsid w:val="008748A6"/>
    <w:rsid w:val="0087503B"/>
    <w:rsid w:val="00876612"/>
    <w:rsid w:val="00883BF5"/>
    <w:rsid w:val="00883E83"/>
    <w:rsid w:val="00885586"/>
    <w:rsid w:val="00887A3F"/>
    <w:rsid w:val="0089436C"/>
    <w:rsid w:val="00897B10"/>
    <w:rsid w:val="008A0480"/>
    <w:rsid w:val="008A3BA2"/>
    <w:rsid w:val="008A716E"/>
    <w:rsid w:val="008B1EF3"/>
    <w:rsid w:val="008B225D"/>
    <w:rsid w:val="008B5F35"/>
    <w:rsid w:val="008B6F59"/>
    <w:rsid w:val="008C1BAC"/>
    <w:rsid w:val="008C3502"/>
    <w:rsid w:val="008C5ACF"/>
    <w:rsid w:val="008C6C31"/>
    <w:rsid w:val="008D009D"/>
    <w:rsid w:val="008D349E"/>
    <w:rsid w:val="008D3F58"/>
    <w:rsid w:val="008D7FB2"/>
    <w:rsid w:val="008E09CD"/>
    <w:rsid w:val="008E1DA6"/>
    <w:rsid w:val="008E6217"/>
    <w:rsid w:val="008F0D21"/>
    <w:rsid w:val="008F31A0"/>
    <w:rsid w:val="008F43EA"/>
    <w:rsid w:val="00902455"/>
    <w:rsid w:val="009040EC"/>
    <w:rsid w:val="00905E94"/>
    <w:rsid w:val="00913720"/>
    <w:rsid w:val="009223AD"/>
    <w:rsid w:val="00925A09"/>
    <w:rsid w:val="009359E1"/>
    <w:rsid w:val="009360B2"/>
    <w:rsid w:val="00941543"/>
    <w:rsid w:val="00944DB2"/>
    <w:rsid w:val="009525A9"/>
    <w:rsid w:val="009538C9"/>
    <w:rsid w:val="009543C1"/>
    <w:rsid w:val="00955440"/>
    <w:rsid w:val="00955F13"/>
    <w:rsid w:val="00956D11"/>
    <w:rsid w:val="00957B97"/>
    <w:rsid w:val="00963B96"/>
    <w:rsid w:val="0096485F"/>
    <w:rsid w:val="00964EFE"/>
    <w:rsid w:val="00965996"/>
    <w:rsid w:val="00966C70"/>
    <w:rsid w:val="009722C4"/>
    <w:rsid w:val="0097300B"/>
    <w:rsid w:val="00973FC3"/>
    <w:rsid w:val="00975A24"/>
    <w:rsid w:val="009817B0"/>
    <w:rsid w:val="00981C29"/>
    <w:rsid w:val="00982B2A"/>
    <w:rsid w:val="00992B3C"/>
    <w:rsid w:val="009A2016"/>
    <w:rsid w:val="009A4840"/>
    <w:rsid w:val="009A7980"/>
    <w:rsid w:val="009B0BF1"/>
    <w:rsid w:val="009B3510"/>
    <w:rsid w:val="009B3F98"/>
    <w:rsid w:val="009C0F2E"/>
    <w:rsid w:val="009C1B24"/>
    <w:rsid w:val="009D202C"/>
    <w:rsid w:val="009D3CA3"/>
    <w:rsid w:val="009D609A"/>
    <w:rsid w:val="009E1DCB"/>
    <w:rsid w:val="009E64E8"/>
    <w:rsid w:val="00A063A3"/>
    <w:rsid w:val="00A1761B"/>
    <w:rsid w:val="00A3462A"/>
    <w:rsid w:val="00A348E1"/>
    <w:rsid w:val="00A46BBF"/>
    <w:rsid w:val="00A4730A"/>
    <w:rsid w:val="00A47C5E"/>
    <w:rsid w:val="00A541E0"/>
    <w:rsid w:val="00A54307"/>
    <w:rsid w:val="00A54406"/>
    <w:rsid w:val="00A5726C"/>
    <w:rsid w:val="00A61328"/>
    <w:rsid w:val="00A621FA"/>
    <w:rsid w:val="00A66513"/>
    <w:rsid w:val="00A737F0"/>
    <w:rsid w:val="00A76187"/>
    <w:rsid w:val="00A7708C"/>
    <w:rsid w:val="00A8156D"/>
    <w:rsid w:val="00A82308"/>
    <w:rsid w:val="00A8486B"/>
    <w:rsid w:val="00A87498"/>
    <w:rsid w:val="00A90330"/>
    <w:rsid w:val="00A97103"/>
    <w:rsid w:val="00AA1FB2"/>
    <w:rsid w:val="00AB5F23"/>
    <w:rsid w:val="00AC54AD"/>
    <w:rsid w:val="00AC6695"/>
    <w:rsid w:val="00AE1E14"/>
    <w:rsid w:val="00AE6965"/>
    <w:rsid w:val="00AF220C"/>
    <w:rsid w:val="00AF2BF0"/>
    <w:rsid w:val="00AF7BEA"/>
    <w:rsid w:val="00AF7EDA"/>
    <w:rsid w:val="00B01C71"/>
    <w:rsid w:val="00B0270F"/>
    <w:rsid w:val="00B03761"/>
    <w:rsid w:val="00B05969"/>
    <w:rsid w:val="00B06CDB"/>
    <w:rsid w:val="00B120E2"/>
    <w:rsid w:val="00B126D9"/>
    <w:rsid w:val="00B12E53"/>
    <w:rsid w:val="00B2365F"/>
    <w:rsid w:val="00B24475"/>
    <w:rsid w:val="00B3020F"/>
    <w:rsid w:val="00B30C9A"/>
    <w:rsid w:val="00B3196C"/>
    <w:rsid w:val="00B361E2"/>
    <w:rsid w:val="00B4060F"/>
    <w:rsid w:val="00B42C82"/>
    <w:rsid w:val="00B43203"/>
    <w:rsid w:val="00B440E0"/>
    <w:rsid w:val="00B472F7"/>
    <w:rsid w:val="00B479F3"/>
    <w:rsid w:val="00B506DC"/>
    <w:rsid w:val="00B50EB5"/>
    <w:rsid w:val="00B57F15"/>
    <w:rsid w:val="00B6027D"/>
    <w:rsid w:val="00B62D35"/>
    <w:rsid w:val="00B63B96"/>
    <w:rsid w:val="00B670A9"/>
    <w:rsid w:val="00B70606"/>
    <w:rsid w:val="00B740A7"/>
    <w:rsid w:val="00B76666"/>
    <w:rsid w:val="00B819A4"/>
    <w:rsid w:val="00B81CEC"/>
    <w:rsid w:val="00B904CA"/>
    <w:rsid w:val="00B90DCB"/>
    <w:rsid w:val="00B9213E"/>
    <w:rsid w:val="00B960FA"/>
    <w:rsid w:val="00BA16BF"/>
    <w:rsid w:val="00BA48E9"/>
    <w:rsid w:val="00BA4C5D"/>
    <w:rsid w:val="00BC1D28"/>
    <w:rsid w:val="00BC2863"/>
    <w:rsid w:val="00BC5E46"/>
    <w:rsid w:val="00BD1776"/>
    <w:rsid w:val="00BD4400"/>
    <w:rsid w:val="00BE0164"/>
    <w:rsid w:val="00BE0BD6"/>
    <w:rsid w:val="00BE36D5"/>
    <w:rsid w:val="00BE3C25"/>
    <w:rsid w:val="00BF7631"/>
    <w:rsid w:val="00C02C5B"/>
    <w:rsid w:val="00C03F56"/>
    <w:rsid w:val="00C04DCD"/>
    <w:rsid w:val="00C0536C"/>
    <w:rsid w:val="00C107CB"/>
    <w:rsid w:val="00C11813"/>
    <w:rsid w:val="00C12630"/>
    <w:rsid w:val="00C17C7E"/>
    <w:rsid w:val="00C201AE"/>
    <w:rsid w:val="00C22381"/>
    <w:rsid w:val="00C2312C"/>
    <w:rsid w:val="00C23712"/>
    <w:rsid w:val="00C23A18"/>
    <w:rsid w:val="00C25A03"/>
    <w:rsid w:val="00C26B9F"/>
    <w:rsid w:val="00C355C9"/>
    <w:rsid w:val="00C36442"/>
    <w:rsid w:val="00C36ED2"/>
    <w:rsid w:val="00C41ABD"/>
    <w:rsid w:val="00C43BA7"/>
    <w:rsid w:val="00C50E32"/>
    <w:rsid w:val="00C65D98"/>
    <w:rsid w:val="00C72D60"/>
    <w:rsid w:val="00C7528C"/>
    <w:rsid w:val="00C76C28"/>
    <w:rsid w:val="00C77427"/>
    <w:rsid w:val="00C81D87"/>
    <w:rsid w:val="00C84116"/>
    <w:rsid w:val="00C870A9"/>
    <w:rsid w:val="00C9025B"/>
    <w:rsid w:val="00C94F3D"/>
    <w:rsid w:val="00CA0216"/>
    <w:rsid w:val="00CA0A9C"/>
    <w:rsid w:val="00CA1AAD"/>
    <w:rsid w:val="00CA705E"/>
    <w:rsid w:val="00CB4494"/>
    <w:rsid w:val="00CC1256"/>
    <w:rsid w:val="00CC4059"/>
    <w:rsid w:val="00CD546F"/>
    <w:rsid w:val="00CD670B"/>
    <w:rsid w:val="00CE0D0C"/>
    <w:rsid w:val="00CE109B"/>
    <w:rsid w:val="00CE2524"/>
    <w:rsid w:val="00CE5D1E"/>
    <w:rsid w:val="00CE5DEB"/>
    <w:rsid w:val="00CF17B4"/>
    <w:rsid w:val="00CF23E5"/>
    <w:rsid w:val="00CF4855"/>
    <w:rsid w:val="00CF5C56"/>
    <w:rsid w:val="00CF7231"/>
    <w:rsid w:val="00CF75E8"/>
    <w:rsid w:val="00D01A0A"/>
    <w:rsid w:val="00D01DCB"/>
    <w:rsid w:val="00D131C7"/>
    <w:rsid w:val="00D13550"/>
    <w:rsid w:val="00D15D54"/>
    <w:rsid w:val="00D16097"/>
    <w:rsid w:val="00D16C5F"/>
    <w:rsid w:val="00D26AB4"/>
    <w:rsid w:val="00D30E10"/>
    <w:rsid w:val="00D31C5E"/>
    <w:rsid w:val="00D334AE"/>
    <w:rsid w:val="00D33F4A"/>
    <w:rsid w:val="00D35202"/>
    <w:rsid w:val="00D43E08"/>
    <w:rsid w:val="00D44A61"/>
    <w:rsid w:val="00D52321"/>
    <w:rsid w:val="00D52C4E"/>
    <w:rsid w:val="00D54E47"/>
    <w:rsid w:val="00D608B7"/>
    <w:rsid w:val="00D71D64"/>
    <w:rsid w:val="00D72CBD"/>
    <w:rsid w:val="00D73EA9"/>
    <w:rsid w:val="00D74F68"/>
    <w:rsid w:val="00D76ABD"/>
    <w:rsid w:val="00D77581"/>
    <w:rsid w:val="00D8452A"/>
    <w:rsid w:val="00D917DA"/>
    <w:rsid w:val="00D91E72"/>
    <w:rsid w:val="00D92408"/>
    <w:rsid w:val="00DA10F9"/>
    <w:rsid w:val="00DA13C6"/>
    <w:rsid w:val="00DA17CE"/>
    <w:rsid w:val="00DA5911"/>
    <w:rsid w:val="00DB1E54"/>
    <w:rsid w:val="00DB57F4"/>
    <w:rsid w:val="00DB5E60"/>
    <w:rsid w:val="00DB66AD"/>
    <w:rsid w:val="00DC185B"/>
    <w:rsid w:val="00DD148F"/>
    <w:rsid w:val="00DD1822"/>
    <w:rsid w:val="00DD3BD6"/>
    <w:rsid w:val="00DD3BE9"/>
    <w:rsid w:val="00DD6894"/>
    <w:rsid w:val="00DE51C3"/>
    <w:rsid w:val="00DF02D1"/>
    <w:rsid w:val="00DF10B2"/>
    <w:rsid w:val="00DF1C65"/>
    <w:rsid w:val="00DF444F"/>
    <w:rsid w:val="00DF621A"/>
    <w:rsid w:val="00DF7A29"/>
    <w:rsid w:val="00E00EC0"/>
    <w:rsid w:val="00E0297C"/>
    <w:rsid w:val="00E02D9A"/>
    <w:rsid w:val="00E0520D"/>
    <w:rsid w:val="00E11F62"/>
    <w:rsid w:val="00E12EAA"/>
    <w:rsid w:val="00E13624"/>
    <w:rsid w:val="00E13F48"/>
    <w:rsid w:val="00E16B1C"/>
    <w:rsid w:val="00E2099E"/>
    <w:rsid w:val="00E223A8"/>
    <w:rsid w:val="00E2664E"/>
    <w:rsid w:val="00E3693D"/>
    <w:rsid w:val="00E4173C"/>
    <w:rsid w:val="00E41831"/>
    <w:rsid w:val="00E43084"/>
    <w:rsid w:val="00E4717B"/>
    <w:rsid w:val="00E47499"/>
    <w:rsid w:val="00E50EB5"/>
    <w:rsid w:val="00E567CD"/>
    <w:rsid w:val="00E60282"/>
    <w:rsid w:val="00E61C93"/>
    <w:rsid w:val="00E64AA6"/>
    <w:rsid w:val="00E66A61"/>
    <w:rsid w:val="00E71A71"/>
    <w:rsid w:val="00E7472D"/>
    <w:rsid w:val="00E75C5C"/>
    <w:rsid w:val="00E82A64"/>
    <w:rsid w:val="00E843BE"/>
    <w:rsid w:val="00E916A5"/>
    <w:rsid w:val="00EB539A"/>
    <w:rsid w:val="00EB5735"/>
    <w:rsid w:val="00EB7889"/>
    <w:rsid w:val="00EB78B6"/>
    <w:rsid w:val="00EC2049"/>
    <w:rsid w:val="00EC49D2"/>
    <w:rsid w:val="00EC701E"/>
    <w:rsid w:val="00ED1C6B"/>
    <w:rsid w:val="00ED4663"/>
    <w:rsid w:val="00EE0235"/>
    <w:rsid w:val="00EE0A14"/>
    <w:rsid w:val="00EE2879"/>
    <w:rsid w:val="00EE459E"/>
    <w:rsid w:val="00EE4D61"/>
    <w:rsid w:val="00EE6329"/>
    <w:rsid w:val="00EE6567"/>
    <w:rsid w:val="00EF1012"/>
    <w:rsid w:val="00EF4C09"/>
    <w:rsid w:val="00EF6DDC"/>
    <w:rsid w:val="00F030AE"/>
    <w:rsid w:val="00F03B65"/>
    <w:rsid w:val="00F03F0C"/>
    <w:rsid w:val="00F0418E"/>
    <w:rsid w:val="00F14FAA"/>
    <w:rsid w:val="00F17587"/>
    <w:rsid w:val="00F227CA"/>
    <w:rsid w:val="00F24ABB"/>
    <w:rsid w:val="00F2508C"/>
    <w:rsid w:val="00F26761"/>
    <w:rsid w:val="00F270DD"/>
    <w:rsid w:val="00F311C6"/>
    <w:rsid w:val="00F32406"/>
    <w:rsid w:val="00F35395"/>
    <w:rsid w:val="00F37DFD"/>
    <w:rsid w:val="00F4095A"/>
    <w:rsid w:val="00F414CB"/>
    <w:rsid w:val="00F438FC"/>
    <w:rsid w:val="00F46040"/>
    <w:rsid w:val="00F50823"/>
    <w:rsid w:val="00F54E50"/>
    <w:rsid w:val="00F56F4A"/>
    <w:rsid w:val="00F64672"/>
    <w:rsid w:val="00F657C8"/>
    <w:rsid w:val="00F65B16"/>
    <w:rsid w:val="00F75110"/>
    <w:rsid w:val="00F7522A"/>
    <w:rsid w:val="00F81168"/>
    <w:rsid w:val="00F8125A"/>
    <w:rsid w:val="00F832E3"/>
    <w:rsid w:val="00F86243"/>
    <w:rsid w:val="00F91EA6"/>
    <w:rsid w:val="00FA0438"/>
    <w:rsid w:val="00FA0999"/>
    <w:rsid w:val="00FA1A9E"/>
    <w:rsid w:val="00FA7E97"/>
    <w:rsid w:val="00FB1972"/>
    <w:rsid w:val="00FB4903"/>
    <w:rsid w:val="00FB784A"/>
    <w:rsid w:val="00FB7BA7"/>
    <w:rsid w:val="00FC536A"/>
    <w:rsid w:val="00FC555C"/>
    <w:rsid w:val="00FC6512"/>
    <w:rsid w:val="00FD0D7D"/>
    <w:rsid w:val="00FD0E0A"/>
    <w:rsid w:val="00FD1577"/>
    <w:rsid w:val="00FD1DDA"/>
    <w:rsid w:val="00FD4302"/>
    <w:rsid w:val="00FE139D"/>
    <w:rsid w:val="00FE21F7"/>
    <w:rsid w:val="00FE6952"/>
    <w:rsid w:val="00FE6F78"/>
    <w:rsid w:val="00FE7AB7"/>
    <w:rsid w:val="00FF1ECA"/>
    <w:rsid w:val="00FF3027"/>
    <w:rsid w:val="00FF5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9925A9"/>
  <w15:chartTrackingRefBased/>
  <w15:docId w15:val="{AA3FED4A-F2E6-46C2-B47C-5B8D298E6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4ABB"/>
    <w:pPr>
      <w:widowControl w:val="0"/>
      <w:suppressAutoHyphens/>
      <w:spacing w:before="120" w:after="120" w:line="360" w:lineRule="auto"/>
      <w:jc w:val="both"/>
    </w:pPr>
    <w:rPr>
      <w:rFonts w:ascii="Calibri" w:hAnsi="Calibri"/>
      <w:color w:val="000000"/>
      <w:sz w:val="22"/>
      <w:szCs w:val="24"/>
      <w:lang w:eastAsia="ar-SA"/>
    </w:rPr>
  </w:style>
  <w:style w:type="paragraph" w:styleId="berschrift1">
    <w:name w:val="heading 1"/>
    <w:basedOn w:val="Standard"/>
    <w:next w:val="Standard"/>
    <w:link w:val="berschrift1Zchn"/>
    <w:autoRedefine/>
    <w:qFormat/>
    <w:rsid w:val="007A090D"/>
    <w:pPr>
      <w:keepNext/>
      <w:widowControl/>
      <w:tabs>
        <w:tab w:val="num" w:pos="360"/>
        <w:tab w:val="left" w:pos="426"/>
      </w:tabs>
      <w:spacing w:before="480"/>
      <w:ind w:left="357" w:hanging="357"/>
      <w:jc w:val="left"/>
      <w:outlineLvl w:val="0"/>
    </w:pPr>
    <w:rPr>
      <w:rFonts w:eastAsia="Times New Roman" w:cs="Arial"/>
      <w:b/>
      <w:bCs/>
      <w:color w:val="auto"/>
      <w:kern w:val="1"/>
      <w:sz w:val="28"/>
      <w:szCs w:val="20"/>
      <w:lang w:val="en-US"/>
    </w:rPr>
  </w:style>
  <w:style w:type="paragraph" w:styleId="berschrift2">
    <w:name w:val="heading 2"/>
    <w:basedOn w:val="berschrift"/>
    <w:next w:val="Textkrper"/>
    <w:qFormat/>
    <w:rsid w:val="00D92408"/>
    <w:pPr>
      <w:outlineLvl w:val="1"/>
    </w:pPr>
    <w:rPr>
      <w:rFonts w:ascii="Cambria" w:hAnsi="Cambria"/>
      <w:b/>
      <w:bCs/>
      <w:iCs/>
      <w:sz w:val="24"/>
    </w:rPr>
  </w:style>
  <w:style w:type="paragraph" w:styleId="berschrift3">
    <w:name w:val="heading 3"/>
    <w:basedOn w:val="Standard"/>
    <w:next w:val="Textkrper"/>
    <w:qFormat/>
    <w:rsid w:val="00511F03"/>
    <w:pPr>
      <w:numPr>
        <w:ilvl w:val="2"/>
        <w:numId w:val="1"/>
      </w:numPr>
      <w:tabs>
        <w:tab w:val="clear" w:pos="720"/>
      </w:tabs>
      <w:spacing w:before="240"/>
      <w:ind w:left="0" w:firstLine="0"/>
      <w:outlineLvl w:val="2"/>
    </w:pPr>
    <w:rPr>
      <w:bCs/>
      <w:i/>
      <w:szCs w:val="28"/>
    </w:rPr>
  </w:style>
  <w:style w:type="paragraph" w:styleId="berschrift4">
    <w:name w:val="heading 4"/>
    <w:basedOn w:val="Standard"/>
    <w:next w:val="Standard"/>
    <w:qFormat/>
    <w:rsid w:val="00335EFB"/>
    <w:pPr>
      <w:keepNext/>
      <w:widowControl/>
      <w:tabs>
        <w:tab w:val="num" w:pos="864"/>
      </w:tabs>
      <w:suppressAutoHyphens w:val="0"/>
      <w:spacing w:before="240" w:after="60" w:line="240" w:lineRule="auto"/>
      <w:ind w:left="864" w:hanging="864"/>
      <w:outlineLvl w:val="3"/>
    </w:pPr>
    <w:rPr>
      <w:rFonts w:ascii="Times New Roman" w:eastAsia="Times New Roman" w:hAnsi="Times New Roman"/>
      <w:b/>
      <w:bCs/>
      <w:color w:val="auto"/>
      <w:sz w:val="28"/>
      <w:szCs w:val="28"/>
      <w:lang w:eastAsia="de-DE"/>
    </w:rPr>
  </w:style>
  <w:style w:type="paragraph" w:styleId="berschrift5">
    <w:name w:val="heading 5"/>
    <w:basedOn w:val="Standard"/>
    <w:next w:val="Standard"/>
    <w:qFormat/>
    <w:rsid w:val="00335EFB"/>
    <w:pPr>
      <w:widowControl/>
      <w:tabs>
        <w:tab w:val="num" w:pos="1008"/>
      </w:tabs>
      <w:suppressAutoHyphens w:val="0"/>
      <w:spacing w:before="240" w:after="60" w:line="240" w:lineRule="auto"/>
      <w:ind w:left="1008" w:hanging="1008"/>
      <w:outlineLvl w:val="4"/>
    </w:pPr>
    <w:rPr>
      <w:rFonts w:ascii="Times" w:eastAsia="Times New Roman" w:hAnsi="Times"/>
      <w:b/>
      <w:bCs/>
      <w:i/>
      <w:iCs/>
      <w:color w:val="auto"/>
      <w:sz w:val="26"/>
      <w:szCs w:val="26"/>
      <w:lang w:eastAsia="de-DE"/>
    </w:rPr>
  </w:style>
  <w:style w:type="paragraph" w:styleId="berschrift6">
    <w:name w:val="heading 6"/>
    <w:basedOn w:val="Standard"/>
    <w:next w:val="Standard"/>
    <w:qFormat/>
    <w:rsid w:val="00335EFB"/>
    <w:pPr>
      <w:widowControl/>
      <w:tabs>
        <w:tab w:val="num" w:pos="1152"/>
      </w:tabs>
      <w:suppressAutoHyphens w:val="0"/>
      <w:spacing w:before="240" w:after="60" w:line="240" w:lineRule="auto"/>
      <w:ind w:left="1152" w:hanging="1152"/>
      <w:outlineLvl w:val="5"/>
    </w:pPr>
    <w:rPr>
      <w:rFonts w:ascii="Times New Roman" w:eastAsia="Times New Roman" w:hAnsi="Times New Roman"/>
      <w:b/>
      <w:bCs/>
      <w:color w:val="auto"/>
      <w:szCs w:val="22"/>
      <w:lang w:eastAsia="de-DE"/>
    </w:rPr>
  </w:style>
  <w:style w:type="paragraph" w:styleId="berschrift7">
    <w:name w:val="heading 7"/>
    <w:basedOn w:val="Standard"/>
    <w:next w:val="Standard"/>
    <w:qFormat/>
    <w:rsid w:val="00335EFB"/>
    <w:pPr>
      <w:widowControl/>
      <w:tabs>
        <w:tab w:val="num" w:pos="1296"/>
      </w:tabs>
      <w:suppressAutoHyphens w:val="0"/>
      <w:spacing w:before="240" w:after="60" w:line="240" w:lineRule="auto"/>
      <w:ind w:left="1296" w:hanging="1296"/>
      <w:outlineLvl w:val="6"/>
    </w:pPr>
    <w:rPr>
      <w:rFonts w:ascii="Times New Roman" w:eastAsia="Times New Roman" w:hAnsi="Times New Roman"/>
      <w:color w:val="auto"/>
      <w:sz w:val="24"/>
      <w:lang w:eastAsia="de-DE"/>
    </w:rPr>
  </w:style>
  <w:style w:type="paragraph" w:styleId="berschrift8">
    <w:name w:val="heading 8"/>
    <w:basedOn w:val="Standard"/>
    <w:next w:val="Standard"/>
    <w:qFormat/>
    <w:rsid w:val="00335EFB"/>
    <w:pPr>
      <w:widowControl/>
      <w:tabs>
        <w:tab w:val="num" w:pos="1440"/>
      </w:tabs>
      <w:suppressAutoHyphens w:val="0"/>
      <w:spacing w:before="240" w:after="60" w:line="240" w:lineRule="auto"/>
      <w:ind w:left="1440" w:hanging="1440"/>
      <w:outlineLvl w:val="7"/>
    </w:pPr>
    <w:rPr>
      <w:rFonts w:ascii="Times New Roman" w:eastAsia="Times New Roman" w:hAnsi="Times New Roman"/>
      <w:i/>
      <w:iCs/>
      <w:color w:val="auto"/>
      <w:sz w:val="24"/>
      <w:lang w:eastAsia="de-DE"/>
    </w:rPr>
  </w:style>
  <w:style w:type="paragraph" w:styleId="berschrift9">
    <w:name w:val="heading 9"/>
    <w:basedOn w:val="Standard"/>
    <w:next w:val="Standard"/>
    <w:qFormat/>
    <w:rsid w:val="00335EFB"/>
    <w:pPr>
      <w:widowControl/>
      <w:tabs>
        <w:tab w:val="num" w:pos="1584"/>
      </w:tabs>
      <w:suppressAutoHyphens w:val="0"/>
      <w:spacing w:before="240" w:after="60" w:line="240" w:lineRule="auto"/>
      <w:ind w:left="1584" w:hanging="1584"/>
      <w:outlineLvl w:val="8"/>
    </w:pPr>
    <w:rPr>
      <w:rFonts w:ascii="Arial" w:eastAsia="Times New Roman" w:hAnsi="Arial" w:cs="Arial"/>
      <w:color w:val="auto"/>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Absatz-Standardschriftart2">
    <w:name w:val="Absatz-Standardschriftart2"/>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Absatz-Standardschriftart1">
    <w:name w:val="Absatz-Standardschriftart1"/>
  </w:style>
  <w:style w:type="character" w:customStyle="1" w:styleId="Funotenzeichen1">
    <w:name w:val="Fußnotenzeichen1"/>
  </w:style>
  <w:style w:type="character" w:customStyle="1" w:styleId="Nummerierungszeichen">
    <w:name w:val="Nummerierungszeichen"/>
  </w:style>
  <w:style w:type="character" w:customStyle="1" w:styleId="Aufzhlungszeichen1">
    <w:name w:val="Aufzählungszeichen1"/>
    <w:rPr>
      <w:rFonts w:ascii="StarSymbol" w:eastAsia="StarSymbol" w:hAnsi="StarSymbol" w:cs="StarSymbol"/>
      <w:sz w:val="18"/>
      <w:szCs w:val="18"/>
    </w:rPr>
  </w:style>
  <w:style w:type="character" w:styleId="Hyperlink">
    <w:name w:val="Hyperlink"/>
    <w:rPr>
      <w:color w:val="000080"/>
      <w:u w:val="single"/>
    </w:rPr>
  </w:style>
  <w:style w:type="character" w:customStyle="1" w:styleId="Endnotenzeichen1">
    <w:name w:val="Endnotenzeichen1"/>
  </w:style>
  <w:style w:type="character" w:customStyle="1" w:styleId="WW-Absatz-Standardschriftart">
    <w:name w:val="WW-Absatz-Standardschriftart"/>
  </w:style>
  <w:style w:type="character" w:customStyle="1" w:styleId="WW-NumberingSymbols">
    <w:name w:val="WW-Numbering Symbols"/>
  </w:style>
  <w:style w:type="character" w:customStyle="1" w:styleId="WW-Bullets">
    <w:name w:val="WW-Bullets"/>
    <w:rPr>
      <w:rFonts w:ascii="StarSymbol" w:eastAsia="StarSymbol" w:hAnsi="StarSymbol" w:cs="StarSymbol"/>
      <w:sz w:val="18"/>
      <w:szCs w:val="18"/>
    </w:rPr>
  </w:style>
  <w:style w:type="character" w:styleId="Seitenzahl">
    <w:name w:val="page number"/>
    <w:basedOn w:val="Absatz-Standardschriftart1"/>
  </w:style>
  <w:style w:type="character" w:customStyle="1" w:styleId="MXTContentStandardZchnZchn">
    <w:name w:val="MXT Content Standard Zchn Zchn"/>
    <w:basedOn w:val="Absatz-Standardschriftart1"/>
    <w:rPr>
      <w:sz w:val="24"/>
      <w:szCs w:val="24"/>
      <w:lang w:val="en-GB" w:eastAsia="ar-SA" w:bidi="ar-SA"/>
    </w:rPr>
  </w:style>
  <w:style w:type="character" w:styleId="BesuchterLink">
    <w:name w:val="FollowedHyperlink"/>
    <w:basedOn w:val="Absatz-Standardschriftart1"/>
    <w:rPr>
      <w:color w:val="800080"/>
      <w:u w:val="single"/>
    </w:rPr>
  </w:style>
  <w:style w:type="paragraph" w:customStyle="1" w:styleId="berschrift">
    <w:name w:val="Überschrift"/>
    <w:basedOn w:val="Standard"/>
    <w:next w:val="Textkrper"/>
    <w:pPr>
      <w:keepNext/>
      <w:spacing w:before="240"/>
    </w:pPr>
    <w:rPr>
      <w:rFonts w:ascii="Arial" w:hAnsi="Arial" w:cs="Tahoma"/>
      <w:sz w:val="28"/>
      <w:szCs w:val="28"/>
    </w:rPr>
  </w:style>
  <w:style w:type="paragraph" w:styleId="Textkrper">
    <w:name w:val="Body Text"/>
    <w:basedOn w:val="Standard"/>
    <w:link w:val="TextkrperZchn"/>
  </w:style>
  <w:style w:type="paragraph" w:styleId="Liste">
    <w:name w:val="List"/>
    <w:basedOn w:val="Textkrper"/>
  </w:style>
  <w:style w:type="paragraph" w:customStyle="1" w:styleId="Beschriftung3">
    <w:name w:val="Beschriftung3"/>
    <w:basedOn w:val="Standard"/>
    <w:pPr>
      <w:suppressLineNumbers/>
    </w:pPr>
    <w:rPr>
      <w:rFonts w:cs="Tahoma"/>
      <w:i/>
      <w:iCs/>
      <w:sz w:val="24"/>
    </w:rPr>
  </w:style>
  <w:style w:type="paragraph" w:customStyle="1" w:styleId="Verzeichnis">
    <w:name w:val="Verzeichnis"/>
    <w:basedOn w:val="Standard"/>
    <w:pPr>
      <w:suppressLineNumbers/>
    </w:pPr>
    <w:rPr>
      <w:rFonts w:cs="Tahoma"/>
    </w:rPr>
  </w:style>
  <w:style w:type="paragraph" w:customStyle="1" w:styleId="Beschriftung2">
    <w:name w:val="Beschriftung2"/>
    <w:basedOn w:val="Standard"/>
    <w:pPr>
      <w:suppressLineNumbers/>
    </w:pPr>
    <w:rPr>
      <w:rFonts w:cs="Tahoma"/>
      <w:i/>
      <w:iCs/>
      <w:sz w:val="24"/>
    </w:rPr>
  </w:style>
  <w:style w:type="paragraph" w:customStyle="1" w:styleId="Nummerierung1">
    <w:name w:val="Nummerierung 1"/>
    <w:basedOn w:val="Liste"/>
    <w:pPr>
      <w:ind w:left="283" w:hanging="283"/>
    </w:pPr>
  </w:style>
  <w:style w:type="paragraph" w:styleId="Kopfzeile">
    <w:name w:val="header"/>
    <w:basedOn w:val="Standard"/>
    <w:pPr>
      <w:suppressLineNumbers/>
      <w:tabs>
        <w:tab w:val="center" w:pos="4818"/>
        <w:tab w:val="right" w:pos="9637"/>
      </w:tabs>
    </w:pPr>
  </w:style>
  <w:style w:type="paragraph" w:styleId="Fuzeile">
    <w:name w:val="footer"/>
    <w:basedOn w:val="Standard"/>
    <w:pPr>
      <w:suppressLineNumbers/>
      <w:tabs>
        <w:tab w:val="center" w:pos="4818"/>
        <w:tab w:val="right" w:pos="9637"/>
      </w:tabs>
    </w:pPr>
  </w:style>
  <w:style w:type="paragraph" w:customStyle="1" w:styleId="TabellenInhalt">
    <w:name w:val="Tabellen Inhalt"/>
    <w:basedOn w:val="Textkrper"/>
    <w:pPr>
      <w:suppressLineNumbers/>
    </w:pPr>
  </w:style>
  <w:style w:type="paragraph" w:customStyle="1" w:styleId="Tabellenberschrift">
    <w:name w:val="Tabellen Überschrift"/>
    <w:basedOn w:val="TabellenInhalt"/>
    <w:pPr>
      <w:jc w:val="center"/>
    </w:pPr>
    <w:rPr>
      <w:b/>
      <w:bCs/>
      <w:i/>
      <w:iCs/>
    </w:rPr>
  </w:style>
  <w:style w:type="paragraph" w:customStyle="1" w:styleId="Beschriftung1">
    <w:name w:val="Beschriftung1"/>
    <w:basedOn w:val="Standard"/>
    <w:pPr>
      <w:suppressLineNumbers/>
    </w:pPr>
    <w:rPr>
      <w:rFonts w:cs="Tahoma"/>
      <w:i/>
      <w:iCs/>
      <w:szCs w:val="20"/>
    </w:rPr>
  </w:style>
  <w:style w:type="paragraph" w:styleId="StandardWeb">
    <w:name w:val="Normal (Web)"/>
    <w:basedOn w:val="Standard"/>
    <w:pPr>
      <w:widowControl/>
      <w:suppressAutoHyphens w:val="0"/>
      <w:spacing w:before="280" w:after="119"/>
    </w:pPr>
    <w:rPr>
      <w:rFonts w:eastAsia="Times New Roman"/>
      <w:color w:val="auto"/>
    </w:rPr>
  </w:style>
  <w:style w:type="paragraph" w:styleId="Sprechblasentext">
    <w:name w:val="Balloon Text"/>
    <w:basedOn w:val="Standard"/>
    <w:rPr>
      <w:rFonts w:ascii="Tahoma" w:hAnsi="Tahoma" w:cs="Tahoma"/>
      <w:sz w:val="16"/>
      <w:szCs w:val="16"/>
    </w:rPr>
  </w:style>
  <w:style w:type="paragraph" w:customStyle="1" w:styleId="MXTContentStandard">
    <w:name w:val="MXT Content Standard"/>
    <w:basedOn w:val="Standard"/>
    <w:link w:val="MXTContentStandardChar"/>
    <w:rsid w:val="00F56F4A"/>
    <w:pPr>
      <w:widowControl/>
      <w:suppressAutoHyphens w:val="0"/>
    </w:pPr>
    <w:rPr>
      <w:rFonts w:eastAsia="Times New Roman"/>
      <w:color w:val="auto"/>
      <w:lang w:val="en-GB"/>
    </w:rPr>
  </w:style>
  <w:style w:type="paragraph" w:customStyle="1" w:styleId="MXTContentTableHeader">
    <w:name w:val="MXT Content Table Header"/>
    <w:basedOn w:val="MXTContentStandard"/>
    <w:pPr>
      <w:keepNext/>
      <w:jc w:val="center"/>
    </w:pPr>
    <w:rPr>
      <w:b/>
    </w:rPr>
  </w:style>
  <w:style w:type="paragraph" w:customStyle="1" w:styleId="MXTContentTableCell">
    <w:name w:val="MXT Content Table Cell"/>
    <w:basedOn w:val="MXTContentStandard"/>
    <w:autoRedefine/>
    <w:rsid w:val="009B3F98"/>
    <w:pPr>
      <w:keepNext/>
      <w:spacing w:before="60" w:after="60"/>
    </w:pPr>
  </w:style>
  <w:style w:type="paragraph" w:customStyle="1" w:styleId="MXTContentCaption1">
    <w:name w:val="MXT Content Caption 1"/>
    <w:next w:val="MXTContentStandard"/>
    <w:pPr>
      <w:keepNext/>
      <w:pageBreakBefore/>
      <w:suppressAutoHyphens/>
      <w:ind w:left="720" w:hanging="720"/>
    </w:pPr>
    <w:rPr>
      <w:rFonts w:eastAsia="Arial" w:cs="Arial"/>
      <w:b/>
      <w:bCs/>
      <w:kern w:val="1"/>
      <w:sz w:val="40"/>
      <w:szCs w:val="32"/>
      <w:lang w:val="en-GB" w:eastAsia="ar-SA"/>
    </w:rPr>
  </w:style>
  <w:style w:type="paragraph" w:customStyle="1" w:styleId="MXTContentCaption2">
    <w:name w:val="MXT Content Caption 2"/>
    <w:next w:val="MXTContentStandard"/>
    <w:pPr>
      <w:keepNext/>
      <w:keepLines/>
      <w:suppressAutoHyphens/>
      <w:spacing w:before="120" w:after="120"/>
      <w:ind w:left="1152" w:hanging="1152"/>
    </w:pPr>
    <w:rPr>
      <w:rFonts w:eastAsia="Arial" w:cs="Arial"/>
      <w:b/>
      <w:bCs/>
      <w:kern w:val="1"/>
      <w:sz w:val="32"/>
      <w:szCs w:val="32"/>
      <w:lang w:val="en-GB" w:eastAsia="ar-SA"/>
    </w:rPr>
  </w:style>
  <w:style w:type="paragraph" w:customStyle="1" w:styleId="MXTContentCaption3">
    <w:name w:val="MXT Content Caption 3"/>
    <w:next w:val="MXTContentStandard"/>
    <w:pPr>
      <w:keepNext/>
      <w:keepLines/>
      <w:tabs>
        <w:tab w:val="left" w:pos="1800"/>
      </w:tabs>
      <w:suppressAutoHyphens/>
      <w:spacing w:before="120" w:after="120"/>
      <w:ind w:left="1797" w:hanging="1797"/>
    </w:pPr>
    <w:rPr>
      <w:rFonts w:eastAsia="Arial" w:cs="Arial"/>
      <w:b/>
      <w:bCs/>
      <w:sz w:val="28"/>
      <w:szCs w:val="26"/>
      <w:lang w:val="en-GB" w:eastAsia="ar-SA"/>
    </w:rPr>
  </w:style>
  <w:style w:type="paragraph" w:customStyle="1" w:styleId="Example">
    <w:name w:val="Example"/>
    <w:basedOn w:val="Standard"/>
    <w:pPr>
      <w:keepLines/>
      <w:spacing w:before="60" w:after="60"/>
      <w:ind w:left="2232" w:hanging="360"/>
    </w:pPr>
    <w:rPr>
      <w:rFonts w:ascii="Courier New" w:hAnsi="Courier New" w:cs="Courier New"/>
      <w:kern w:val="1"/>
      <w:szCs w:val="16"/>
    </w:rPr>
  </w:style>
  <w:style w:type="paragraph" w:customStyle="1" w:styleId="Rahmeninhalt">
    <w:name w:val="Rahmeninhalt"/>
    <w:basedOn w:val="Textkrper"/>
  </w:style>
  <w:style w:type="paragraph" w:customStyle="1" w:styleId="MXTberschrift1">
    <w:name w:val="MXT Überschrift 1"/>
    <w:basedOn w:val="Standard"/>
    <w:autoRedefine/>
    <w:rsid w:val="00664658"/>
    <w:pPr>
      <w:widowControl/>
      <w:numPr>
        <w:numId w:val="6"/>
      </w:numPr>
      <w:spacing w:line="480" w:lineRule="auto"/>
    </w:pPr>
    <w:rPr>
      <w:b/>
      <w:sz w:val="28"/>
      <w:szCs w:val="20"/>
      <w:lang w:val="de-AT"/>
    </w:rPr>
  </w:style>
  <w:style w:type="paragraph" w:customStyle="1" w:styleId="MXTberschrift2">
    <w:name w:val="MXT Überschrift 2"/>
    <w:basedOn w:val="Standard"/>
    <w:link w:val="MXTberschrift2Char"/>
    <w:rsid w:val="00664658"/>
    <w:pPr>
      <w:widowControl/>
      <w:numPr>
        <w:ilvl w:val="1"/>
        <w:numId w:val="6"/>
      </w:numPr>
      <w:spacing w:before="360" w:line="240" w:lineRule="auto"/>
    </w:pPr>
    <w:rPr>
      <w:b/>
      <w:sz w:val="24"/>
      <w:szCs w:val="20"/>
      <w:lang w:val="de-AT"/>
    </w:rPr>
  </w:style>
  <w:style w:type="paragraph" w:customStyle="1" w:styleId="MXTTableHeader">
    <w:name w:val="MXT Table Header"/>
    <w:basedOn w:val="Standard"/>
    <w:autoRedefine/>
    <w:rsid w:val="00F56F4A"/>
    <w:pPr>
      <w:suppressLineNumbers/>
      <w:jc w:val="center"/>
    </w:pPr>
    <w:rPr>
      <w:rFonts w:cs="Tahoma"/>
      <w:b/>
      <w:iCs/>
      <w:szCs w:val="20"/>
    </w:rPr>
  </w:style>
  <w:style w:type="paragraph" w:customStyle="1" w:styleId="MXTTableContent">
    <w:name w:val="MXT Table Content"/>
    <w:basedOn w:val="MXTContentStandard"/>
    <w:autoRedefine/>
    <w:rsid w:val="00F56F4A"/>
    <w:pPr>
      <w:spacing w:before="60" w:after="60" w:line="240" w:lineRule="auto"/>
    </w:pPr>
  </w:style>
  <w:style w:type="paragraph" w:customStyle="1" w:styleId="MXTDocumentTitle">
    <w:name w:val="MXT Document Title"/>
    <w:basedOn w:val="Standard"/>
    <w:autoRedefine/>
    <w:rsid w:val="007C4F2B"/>
    <w:pPr>
      <w:spacing w:line="480" w:lineRule="auto"/>
    </w:pPr>
    <w:rPr>
      <w:b/>
      <w:szCs w:val="22"/>
      <w:lang w:val="de-AT"/>
    </w:rPr>
  </w:style>
  <w:style w:type="paragraph" w:customStyle="1" w:styleId="MXTberschrift3">
    <w:name w:val="MXT Überschrift 3"/>
    <w:basedOn w:val="Standard"/>
    <w:link w:val="MXTberschrift3Char"/>
    <w:autoRedefine/>
    <w:rsid w:val="00C65D98"/>
    <w:pPr>
      <w:numPr>
        <w:ilvl w:val="2"/>
        <w:numId w:val="6"/>
      </w:numPr>
      <w:spacing w:before="240"/>
    </w:pPr>
    <w:rPr>
      <w:b/>
    </w:rPr>
  </w:style>
  <w:style w:type="paragraph" w:customStyle="1" w:styleId="MXTContentCode">
    <w:name w:val="MXT Content Code"/>
    <w:basedOn w:val="Standard"/>
    <w:autoRedefine/>
    <w:rsid w:val="00F56F4A"/>
    <w:pPr>
      <w:keepLines/>
      <w:widowControl/>
      <w:shd w:val="clear" w:color="auto" w:fill="E6E6E6"/>
      <w:suppressAutoHyphens w:val="0"/>
      <w:spacing w:line="240" w:lineRule="auto"/>
    </w:pPr>
    <w:rPr>
      <w:rFonts w:ascii="Courier" w:eastAsia="Times New Roman" w:hAnsi="Courier"/>
      <w:color w:val="auto"/>
      <w:szCs w:val="20"/>
      <w:lang w:eastAsia="de-DE"/>
    </w:rPr>
  </w:style>
  <w:style w:type="paragraph" w:styleId="Beschriftung">
    <w:name w:val="caption"/>
    <w:basedOn w:val="Standard"/>
    <w:next w:val="Standard"/>
    <w:qFormat/>
    <w:rsid w:val="00846276"/>
    <w:pPr>
      <w:widowControl/>
      <w:spacing w:line="240" w:lineRule="auto"/>
    </w:pPr>
    <w:rPr>
      <w:rFonts w:eastAsia="Times New Roman"/>
      <w:b/>
      <w:bCs/>
      <w:color w:val="auto"/>
      <w:szCs w:val="20"/>
    </w:rPr>
  </w:style>
  <w:style w:type="character" w:customStyle="1" w:styleId="longtext">
    <w:name w:val="long_text"/>
    <w:basedOn w:val="Absatz-Standardschriftart"/>
    <w:rsid w:val="00846276"/>
  </w:style>
  <w:style w:type="paragraph" w:styleId="Verzeichnis1">
    <w:name w:val="toc 1"/>
    <w:basedOn w:val="Standard"/>
    <w:next w:val="Standard"/>
    <w:autoRedefine/>
    <w:uiPriority w:val="39"/>
    <w:rsid w:val="00D16097"/>
    <w:pPr>
      <w:spacing w:before="360" w:after="360"/>
      <w:jc w:val="left"/>
    </w:pPr>
    <w:rPr>
      <w:rFonts w:asciiTheme="minorHAnsi" w:hAnsiTheme="minorHAnsi" w:cstheme="minorHAnsi"/>
      <w:b/>
      <w:bCs/>
      <w:caps/>
      <w:szCs w:val="22"/>
      <w:u w:val="single"/>
    </w:rPr>
  </w:style>
  <w:style w:type="paragraph" w:styleId="Verzeichnis2">
    <w:name w:val="toc 2"/>
    <w:basedOn w:val="Standard"/>
    <w:next w:val="Standard"/>
    <w:autoRedefine/>
    <w:uiPriority w:val="39"/>
    <w:rsid w:val="00846276"/>
    <w:pPr>
      <w:jc w:val="left"/>
    </w:pPr>
    <w:rPr>
      <w:rFonts w:asciiTheme="minorHAnsi" w:hAnsiTheme="minorHAnsi" w:cstheme="minorHAnsi"/>
      <w:b/>
      <w:bCs/>
      <w:smallCaps/>
      <w:szCs w:val="22"/>
    </w:rPr>
  </w:style>
  <w:style w:type="paragraph" w:customStyle="1" w:styleId="StyleMXTberschrift1Left0cmFirstline0cm">
    <w:name w:val="Style MXT Überschrift 1 + Left:  0 cm First line:  0 cm"/>
    <w:basedOn w:val="MXTberschrift1"/>
    <w:rsid w:val="00265BCB"/>
    <w:pPr>
      <w:ind w:left="0" w:firstLine="0"/>
    </w:pPr>
    <w:rPr>
      <w:rFonts w:eastAsia="Times New Roman"/>
      <w:bCs/>
    </w:rPr>
  </w:style>
  <w:style w:type="paragraph" w:customStyle="1" w:styleId="StyleMXTberschrift210pt">
    <w:name w:val="Style MXT Überschrift 2 + 10 pt"/>
    <w:basedOn w:val="MXTberschrift2"/>
    <w:rsid w:val="00664658"/>
    <w:pPr>
      <w:numPr>
        <w:ilvl w:val="0"/>
        <w:numId w:val="2"/>
      </w:numPr>
    </w:pPr>
    <w:rPr>
      <w:bCs/>
      <w:sz w:val="20"/>
    </w:rPr>
  </w:style>
  <w:style w:type="paragraph" w:customStyle="1" w:styleId="head2">
    <w:name w:val="head 2"/>
    <w:basedOn w:val="Standard"/>
    <w:rsid w:val="001325AB"/>
  </w:style>
  <w:style w:type="paragraph" w:customStyle="1" w:styleId="head3">
    <w:name w:val="head 3"/>
    <w:basedOn w:val="Standard"/>
    <w:rsid w:val="001325AB"/>
  </w:style>
  <w:style w:type="table" w:styleId="Tabellenraster">
    <w:name w:val="Table Grid"/>
    <w:basedOn w:val="NormaleTabelle"/>
    <w:rsid w:val="005E5ED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XTberschrift2Char">
    <w:name w:val="MXT Überschrift 2 Char"/>
    <w:basedOn w:val="Absatz-Standardschriftart"/>
    <w:link w:val="MXTberschrift2"/>
    <w:rsid w:val="005E5ED9"/>
    <w:rPr>
      <w:rFonts w:ascii="Verdana" w:eastAsia="Arial Unicode MS" w:hAnsi="Verdana"/>
      <w:b/>
      <w:color w:val="000000"/>
      <w:sz w:val="24"/>
      <w:lang w:val="de-AT" w:eastAsia="ar-SA" w:bidi="ar-SA"/>
    </w:rPr>
  </w:style>
  <w:style w:type="character" w:customStyle="1" w:styleId="MXTContentStandardChar">
    <w:name w:val="MXT Content Standard Char"/>
    <w:basedOn w:val="Absatz-Standardschriftart"/>
    <w:link w:val="MXTContentStandard"/>
    <w:rsid w:val="005E5ED9"/>
    <w:rPr>
      <w:rFonts w:ascii="Verdana" w:hAnsi="Verdana"/>
      <w:szCs w:val="24"/>
      <w:lang w:val="en-GB" w:eastAsia="ar-SA" w:bidi="ar-SA"/>
    </w:rPr>
  </w:style>
  <w:style w:type="paragraph" w:styleId="Verzeichnis3">
    <w:name w:val="toc 3"/>
    <w:basedOn w:val="Standard"/>
    <w:next w:val="Standard"/>
    <w:autoRedefine/>
    <w:uiPriority w:val="39"/>
    <w:rsid w:val="005E5ED9"/>
    <w:pPr>
      <w:jc w:val="left"/>
    </w:pPr>
    <w:rPr>
      <w:rFonts w:asciiTheme="minorHAnsi" w:hAnsiTheme="minorHAnsi" w:cstheme="minorHAnsi"/>
      <w:smallCaps/>
      <w:szCs w:val="22"/>
    </w:rPr>
  </w:style>
  <w:style w:type="character" w:customStyle="1" w:styleId="Literatur">
    <w:name w:val="Literatur"/>
    <w:basedOn w:val="Absatz-Standardschriftart"/>
    <w:rsid w:val="00E12EAA"/>
    <w:rPr>
      <w:sz w:val="20"/>
    </w:rPr>
  </w:style>
  <w:style w:type="character" w:customStyle="1" w:styleId="MXTberschrift3Char">
    <w:name w:val="MXT Überschrift 3 Char"/>
    <w:basedOn w:val="Absatz-Standardschriftart"/>
    <w:link w:val="MXTberschrift3"/>
    <w:rsid w:val="00C65D98"/>
    <w:rPr>
      <w:rFonts w:ascii="Verdana" w:eastAsia="Arial Unicode MS" w:hAnsi="Verdana"/>
      <w:b/>
      <w:color w:val="000000"/>
      <w:szCs w:val="24"/>
      <w:lang w:eastAsia="ar-SA" w:bidi="ar-SA"/>
    </w:rPr>
  </w:style>
  <w:style w:type="paragraph" w:customStyle="1" w:styleId="FormatvorlageMEXberschriften2EbeneZeilenabstandeinfach">
    <w:name w:val="Formatvorlage MEX Überschriften 2. Ebene + Zeilenabstand:  einfach"/>
    <w:basedOn w:val="MEXberschriften2Ebene"/>
    <w:rsid w:val="0029655B"/>
    <w:pPr>
      <w:spacing w:line="240" w:lineRule="auto"/>
    </w:pPr>
    <w:rPr>
      <w:bCs/>
      <w:szCs w:val="20"/>
    </w:rPr>
  </w:style>
  <w:style w:type="paragraph" w:customStyle="1" w:styleId="MEXTEXT">
    <w:name w:val="MEX TEXT"/>
    <w:basedOn w:val="Standard"/>
    <w:rsid w:val="00C7528C"/>
    <w:rPr>
      <w:color w:val="auto"/>
      <w:lang w:val="en-US"/>
    </w:rPr>
  </w:style>
  <w:style w:type="paragraph" w:customStyle="1" w:styleId="MEXAufzhlung">
    <w:name w:val="MEX Aufzählung"/>
    <w:basedOn w:val="Standard"/>
    <w:link w:val="MEXAufzhlungChar"/>
    <w:rsid w:val="006A0BD8"/>
    <w:pPr>
      <w:widowControl/>
      <w:numPr>
        <w:numId w:val="5"/>
      </w:numPr>
      <w:suppressAutoHyphens w:val="0"/>
      <w:ind w:left="714" w:hanging="357"/>
    </w:pPr>
    <w:rPr>
      <w:szCs w:val="20"/>
      <w:lang w:val="en-US"/>
    </w:rPr>
  </w:style>
  <w:style w:type="paragraph" w:customStyle="1" w:styleId="2berschriftMEX">
    <w:name w:val="2. Überschrift MEX"/>
    <w:basedOn w:val="MXTberschrift2"/>
    <w:rsid w:val="003D4288"/>
    <w:pPr>
      <w:outlineLvl w:val="1"/>
    </w:pPr>
    <w:rPr>
      <w:lang w:val="en-GB"/>
    </w:rPr>
  </w:style>
  <w:style w:type="paragraph" w:customStyle="1" w:styleId="MEXTitle">
    <w:name w:val="MEX Title"/>
    <w:basedOn w:val="Standard"/>
    <w:rsid w:val="00254BDB"/>
    <w:pPr>
      <w:spacing w:line="480" w:lineRule="auto"/>
    </w:pPr>
    <w:rPr>
      <w:b/>
      <w:szCs w:val="22"/>
      <w:lang w:val="de-AT"/>
    </w:rPr>
  </w:style>
  <w:style w:type="character" w:customStyle="1" w:styleId="st1">
    <w:name w:val="st1"/>
    <w:basedOn w:val="Absatz-Standardschriftart"/>
    <w:rsid w:val="00963B96"/>
    <w:rPr>
      <w:b w:val="0"/>
      <w:bCs w:val="0"/>
      <w:sz w:val="27"/>
      <w:szCs w:val="27"/>
    </w:rPr>
  </w:style>
  <w:style w:type="paragraph" w:customStyle="1" w:styleId="MEXFigure">
    <w:name w:val="MEX Figure"/>
    <w:basedOn w:val="Standard"/>
    <w:rsid w:val="006A0BD8"/>
    <w:pPr>
      <w:widowControl/>
      <w:spacing w:after="240"/>
      <w:jc w:val="center"/>
    </w:pPr>
    <w:rPr>
      <w:rFonts w:eastAsia="Times New Roman"/>
      <w:b/>
      <w:bCs/>
      <w:color w:val="auto"/>
      <w:szCs w:val="20"/>
      <w:lang w:val="en-GB"/>
    </w:rPr>
  </w:style>
  <w:style w:type="paragraph" w:customStyle="1" w:styleId="MEXberschriften">
    <w:name w:val="MEX Überschriften"/>
    <w:basedOn w:val="Standard"/>
    <w:rsid w:val="00C7528C"/>
    <w:pPr>
      <w:numPr>
        <w:numId w:val="12"/>
      </w:numPr>
    </w:pPr>
    <w:rPr>
      <w:b/>
      <w:sz w:val="24"/>
      <w:lang w:val="en-US"/>
    </w:rPr>
  </w:style>
  <w:style w:type="paragraph" w:customStyle="1" w:styleId="Formatvorlage1">
    <w:name w:val="Formatvorlage1"/>
    <w:basedOn w:val="MEXberschriften"/>
    <w:rsid w:val="00DB5E60"/>
    <w:pPr>
      <w:numPr>
        <w:ilvl w:val="1"/>
      </w:numPr>
      <w:spacing w:line="240" w:lineRule="auto"/>
    </w:pPr>
    <w:rPr>
      <w:sz w:val="20"/>
      <w:lang w:val="en-GB"/>
    </w:rPr>
  </w:style>
  <w:style w:type="paragraph" w:customStyle="1" w:styleId="MEXberschriften2Ebene">
    <w:name w:val="MEX Überschriften 2. Ebene"/>
    <w:basedOn w:val="Formatvorlage1"/>
    <w:rsid w:val="00C7528C"/>
    <w:pPr>
      <w:spacing w:before="240" w:line="360" w:lineRule="auto"/>
    </w:pPr>
  </w:style>
  <w:style w:type="paragraph" w:customStyle="1" w:styleId="FormatvorlageMEXAufzhlungKursiv">
    <w:name w:val="Formatvorlage MEX Aufzählung + Kursiv"/>
    <w:basedOn w:val="MEXAufzhlung"/>
    <w:link w:val="FormatvorlageMEXAufzhlungKursivChar"/>
    <w:rsid w:val="0029655B"/>
    <w:rPr>
      <w:i/>
      <w:iCs/>
    </w:rPr>
  </w:style>
  <w:style w:type="character" w:customStyle="1" w:styleId="MEXAufzhlungChar">
    <w:name w:val="MEX Aufzählung Char"/>
    <w:basedOn w:val="Absatz-Standardschriftart"/>
    <w:link w:val="MEXAufzhlung"/>
    <w:rsid w:val="006A0BD8"/>
    <w:rPr>
      <w:rFonts w:ascii="Verdana" w:eastAsia="Arial Unicode MS" w:hAnsi="Verdana"/>
      <w:color w:val="000000"/>
      <w:lang w:val="en-US" w:eastAsia="ar-SA" w:bidi="ar-SA"/>
    </w:rPr>
  </w:style>
  <w:style w:type="character" w:customStyle="1" w:styleId="FormatvorlageMEXAufzhlungKursivChar">
    <w:name w:val="Formatvorlage MEX Aufzählung + Kursiv Char"/>
    <w:basedOn w:val="MEXAufzhlungChar"/>
    <w:link w:val="FormatvorlageMEXAufzhlungKursiv"/>
    <w:rsid w:val="0029655B"/>
    <w:rPr>
      <w:rFonts w:ascii="Verdana" w:eastAsia="Arial Unicode MS" w:hAnsi="Verdana"/>
      <w:i/>
      <w:iCs/>
      <w:color w:val="000000"/>
      <w:lang w:val="en-US" w:eastAsia="ar-SA" w:bidi="ar-SA"/>
    </w:rPr>
  </w:style>
  <w:style w:type="paragraph" w:customStyle="1" w:styleId="FormatvorlageFormatvorlageMEXAufzhlungKursivNichtKursiv">
    <w:name w:val="Formatvorlage Formatvorlage MEX Aufzählung + Kursiv + Nicht Kursiv"/>
    <w:basedOn w:val="FormatvorlageMEXAufzhlungKursiv"/>
    <w:link w:val="FormatvorlageFormatvorlageMEXAufzhlungKursivNichtKursivChar"/>
    <w:rsid w:val="0029655B"/>
    <w:rPr>
      <w:i w:val="0"/>
      <w:iCs w:val="0"/>
    </w:rPr>
  </w:style>
  <w:style w:type="character" w:customStyle="1" w:styleId="FormatvorlageFormatvorlageMEXAufzhlungKursivNichtKursivChar">
    <w:name w:val="Formatvorlage Formatvorlage MEX Aufzählung + Kursiv + Nicht Kursiv Char"/>
    <w:basedOn w:val="FormatvorlageMEXAufzhlungKursivChar"/>
    <w:link w:val="FormatvorlageFormatvorlageMEXAufzhlungKursivNichtKursiv"/>
    <w:rsid w:val="0029655B"/>
    <w:rPr>
      <w:rFonts w:ascii="Verdana" w:eastAsia="Arial Unicode MS" w:hAnsi="Verdana"/>
      <w:i/>
      <w:iCs/>
      <w:color w:val="000000"/>
      <w:lang w:val="en-US" w:eastAsia="ar-SA" w:bidi="ar-SA"/>
    </w:rPr>
  </w:style>
  <w:style w:type="paragraph" w:customStyle="1" w:styleId="FormatvorlageMEXberschriften2EbeneZeilenabstandeinfach1">
    <w:name w:val="Formatvorlage MEX Überschriften 2. Ebene + Zeilenabstand:  einfach1"/>
    <w:basedOn w:val="MEXberschriften2Ebene"/>
    <w:rsid w:val="00043652"/>
    <w:pPr>
      <w:spacing w:line="240" w:lineRule="auto"/>
    </w:pPr>
    <w:rPr>
      <w:bCs/>
      <w:szCs w:val="20"/>
    </w:rPr>
  </w:style>
  <w:style w:type="paragraph" w:customStyle="1" w:styleId="MEXunnummberschrift">
    <w:name w:val="MEX unnumm. Überschrift"/>
    <w:basedOn w:val="Standard"/>
    <w:rsid w:val="00C7528C"/>
    <w:rPr>
      <w:rFonts w:eastAsia="Times New Roman"/>
      <w:b/>
      <w:color w:val="auto"/>
      <w:lang w:val="en-GB" w:eastAsia="de-DE"/>
    </w:rPr>
  </w:style>
  <w:style w:type="paragraph" w:customStyle="1" w:styleId="MEXContentCode">
    <w:name w:val="MEX Content Code"/>
    <w:basedOn w:val="Standard"/>
    <w:rsid w:val="008F0D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color w:val="auto"/>
      <w:lang w:val="en-GB" w:eastAsia="de-DE"/>
    </w:rPr>
  </w:style>
  <w:style w:type="paragraph" w:customStyle="1" w:styleId="Formatvorlage2">
    <w:name w:val="Formatvorlage2"/>
    <w:basedOn w:val="Standard"/>
    <w:rsid w:val="00C7528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color w:val="auto"/>
      <w:szCs w:val="20"/>
      <w:lang w:val="en-US" w:eastAsia="de-DE"/>
    </w:rPr>
  </w:style>
  <w:style w:type="paragraph" w:customStyle="1" w:styleId="Formatvorlage3">
    <w:name w:val="Formatvorlage3"/>
    <w:basedOn w:val="Standard"/>
    <w:rsid w:val="003D75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color w:val="auto"/>
      <w:szCs w:val="20"/>
      <w:lang w:val="en-US" w:eastAsia="de-DE"/>
    </w:rPr>
  </w:style>
  <w:style w:type="paragraph" w:customStyle="1" w:styleId="Zwischenberschrift">
    <w:name w:val="Zwischenüberschrift"/>
    <w:basedOn w:val="Standard"/>
    <w:next w:val="Standard"/>
    <w:rsid w:val="004B3900"/>
    <w:pPr>
      <w:keepNext/>
      <w:keepLines/>
      <w:widowControl/>
      <w:suppressAutoHyphens w:val="0"/>
      <w:spacing w:before="240" w:line="240" w:lineRule="auto"/>
    </w:pPr>
    <w:rPr>
      <w:rFonts w:eastAsia="Times New Roman" w:cs="Arial"/>
      <w:b/>
      <w:color w:val="auto"/>
      <w:szCs w:val="20"/>
      <w:lang w:val="de-AT" w:eastAsia="zh-CN"/>
    </w:rPr>
  </w:style>
  <w:style w:type="character" w:styleId="HTMLSchreibmaschine">
    <w:name w:val="HTML Typewriter"/>
    <w:basedOn w:val="Absatz-Standardschriftart"/>
    <w:rsid w:val="00FA0438"/>
    <w:rPr>
      <w:rFonts w:ascii="Courier New" w:eastAsia="Times New Roman" w:hAnsi="Courier New" w:cs="Courier New"/>
      <w:sz w:val="20"/>
      <w:szCs w:val="20"/>
    </w:rPr>
  </w:style>
  <w:style w:type="paragraph" w:styleId="HTMLVorformatiert">
    <w:name w:val="HTML Preformatted"/>
    <w:basedOn w:val="Standard"/>
    <w:rsid w:val="005027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color w:val="auto"/>
      <w:szCs w:val="20"/>
      <w:lang w:val="de-AT" w:eastAsia="de-AT"/>
    </w:rPr>
  </w:style>
  <w:style w:type="character" w:styleId="Kommentarzeichen">
    <w:name w:val="annotation reference"/>
    <w:basedOn w:val="Absatz-Standardschriftart"/>
    <w:uiPriority w:val="99"/>
    <w:semiHidden/>
    <w:unhideWhenUsed/>
    <w:rsid w:val="00955440"/>
    <w:rPr>
      <w:sz w:val="16"/>
      <w:szCs w:val="16"/>
    </w:rPr>
  </w:style>
  <w:style w:type="paragraph" w:styleId="Kommentartext">
    <w:name w:val="annotation text"/>
    <w:basedOn w:val="Standard"/>
    <w:link w:val="KommentartextZchn"/>
    <w:uiPriority w:val="99"/>
    <w:semiHidden/>
    <w:unhideWhenUsed/>
    <w:rsid w:val="00955440"/>
    <w:pPr>
      <w:spacing w:line="240" w:lineRule="auto"/>
    </w:pPr>
    <w:rPr>
      <w:szCs w:val="20"/>
    </w:rPr>
  </w:style>
  <w:style w:type="character" w:customStyle="1" w:styleId="KommentartextZchn">
    <w:name w:val="Kommentartext Zchn"/>
    <w:basedOn w:val="Absatz-Standardschriftart"/>
    <w:link w:val="Kommentartext"/>
    <w:uiPriority w:val="99"/>
    <w:semiHidden/>
    <w:rsid w:val="00955440"/>
    <w:rPr>
      <w:rFonts w:ascii="Verdana" w:hAnsi="Verdana"/>
      <w:color w:val="000000"/>
      <w:lang w:eastAsia="ar-SA"/>
    </w:rPr>
  </w:style>
  <w:style w:type="paragraph" w:styleId="Kommentarthema">
    <w:name w:val="annotation subject"/>
    <w:basedOn w:val="Kommentartext"/>
    <w:next w:val="Kommentartext"/>
    <w:link w:val="KommentarthemaZchn"/>
    <w:uiPriority w:val="99"/>
    <w:semiHidden/>
    <w:unhideWhenUsed/>
    <w:rsid w:val="00955440"/>
    <w:rPr>
      <w:b/>
      <w:bCs/>
    </w:rPr>
  </w:style>
  <w:style w:type="character" w:customStyle="1" w:styleId="KommentarthemaZchn">
    <w:name w:val="Kommentarthema Zchn"/>
    <w:basedOn w:val="KommentartextZchn"/>
    <w:link w:val="Kommentarthema"/>
    <w:uiPriority w:val="99"/>
    <w:semiHidden/>
    <w:rsid w:val="00955440"/>
    <w:rPr>
      <w:rFonts w:ascii="Verdana" w:hAnsi="Verdana"/>
      <w:b/>
      <w:bCs/>
      <w:color w:val="000000"/>
      <w:lang w:eastAsia="ar-SA"/>
    </w:rPr>
  </w:style>
  <w:style w:type="paragraph" w:styleId="Listenabsatz">
    <w:name w:val="List Paragraph"/>
    <w:basedOn w:val="Standard"/>
    <w:uiPriority w:val="34"/>
    <w:qFormat/>
    <w:rsid w:val="003A2184"/>
    <w:pPr>
      <w:widowControl/>
      <w:suppressAutoHyphens w:val="0"/>
      <w:spacing w:after="160"/>
      <w:ind w:left="720"/>
      <w:contextualSpacing/>
    </w:pPr>
    <w:rPr>
      <w:rFonts w:eastAsiaTheme="minorHAnsi" w:cstheme="minorBidi"/>
      <w:color w:val="auto"/>
      <w:szCs w:val="22"/>
      <w:lang w:val="de-AT" w:eastAsia="en-US"/>
    </w:rPr>
  </w:style>
  <w:style w:type="character" w:customStyle="1" w:styleId="berschrift1Zchn">
    <w:name w:val="Überschrift 1 Zchn"/>
    <w:basedOn w:val="Absatz-Standardschriftart"/>
    <w:link w:val="berschrift1"/>
    <w:rsid w:val="007A090D"/>
    <w:rPr>
      <w:rFonts w:ascii="Calibri" w:eastAsia="Times New Roman" w:hAnsi="Calibri" w:cs="Arial"/>
      <w:b/>
      <w:bCs/>
      <w:kern w:val="1"/>
      <w:sz w:val="28"/>
      <w:lang w:val="en-US" w:eastAsia="ar-SA"/>
    </w:rPr>
  </w:style>
  <w:style w:type="paragraph" w:styleId="Titel">
    <w:name w:val="Title"/>
    <w:basedOn w:val="Standard"/>
    <w:next w:val="Standard"/>
    <w:link w:val="TitelZchn"/>
    <w:uiPriority w:val="10"/>
    <w:qFormat/>
    <w:rsid w:val="003F2155"/>
    <w:pPr>
      <w:spacing w:line="240" w:lineRule="auto"/>
      <w:contextualSpacing/>
      <w:jc w:val="left"/>
    </w:pPr>
    <w:rPr>
      <w:rFonts w:eastAsiaTheme="majorEastAsia" w:cstheme="majorBidi"/>
      <w:b/>
      <w:caps/>
      <w:color w:val="14739C"/>
      <w:spacing w:val="-10"/>
      <w:kern w:val="28"/>
      <w:sz w:val="60"/>
      <w:szCs w:val="56"/>
    </w:rPr>
  </w:style>
  <w:style w:type="character" w:customStyle="1" w:styleId="TitelZchn">
    <w:name w:val="Titel Zchn"/>
    <w:basedOn w:val="Absatz-Standardschriftart"/>
    <w:link w:val="Titel"/>
    <w:uiPriority w:val="10"/>
    <w:rsid w:val="003F2155"/>
    <w:rPr>
      <w:rFonts w:ascii="Calibri" w:eastAsiaTheme="majorEastAsia" w:hAnsi="Calibri" w:cstheme="majorBidi"/>
      <w:b/>
      <w:caps/>
      <w:color w:val="14739C"/>
      <w:spacing w:val="-10"/>
      <w:kern w:val="28"/>
      <w:sz w:val="60"/>
      <w:szCs w:val="56"/>
      <w:lang w:eastAsia="ar-SA"/>
    </w:rPr>
  </w:style>
  <w:style w:type="character" w:customStyle="1" w:styleId="TextkrperZchn">
    <w:name w:val="Textkörper Zchn"/>
    <w:basedOn w:val="Absatz-Standardschriftart"/>
    <w:link w:val="Textkrper"/>
    <w:rsid w:val="00E0297C"/>
    <w:rPr>
      <w:rFonts w:ascii="Verdana" w:hAnsi="Verdana"/>
      <w:color w:val="000000"/>
      <w:szCs w:val="24"/>
      <w:lang w:eastAsia="ar-SA"/>
    </w:rPr>
  </w:style>
  <w:style w:type="paragraph" w:styleId="berarbeitung">
    <w:name w:val="Revision"/>
    <w:hidden/>
    <w:uiPriority w:val="99"/>
    <w:semiHidden/>
    <w:rsid w:val="00C77427"/>
    <w:rPr>
      <w:rFonts w:ascii="Verdana" w:hAnsi="Verdana"/>
      <w:color w:val="000000"/>
      <w:szCs w:val="24"/>
      <w:lang w:eastAsia="ar-SA"/>
    </w:rPr>
  </w:style>
  <w:style w:type="paragraph" w:styleId="Untertitel">
    <w:name w:val="Subtitle"/>
    <w:basedOn w:val="Standard"/>
    <w:next w:val="Standard"/>
    <w:link w:val="UntertitelZchn"/>
    <w:uiPriority w:val="19"/>
    <w:unhideWhenUsed/>
    <w:qFormat/>
    <w:rsid w:val="003F2155"/>
    <w:pPr>
      <w:widowControl/>
      <w:numPr>
        <w:ilvl w:val="1"/>
      </w:numPr>
      <w:suppressAutoHyphens w:val="0"/>
      <w:spacing w:before="60" w:after="160" w:line="288" w:lineRule="auto"/>
      <w:jc w:val="left"/>
    </w:pPr>
    <w:rPr>
      <w:rFonts w:eastAsiaTheme="majorEastAsia" w:cstheme="majorBidi"/>
      <w:color w:val="AEAAAA" w:themeColor="background2" w:themeShade="BF"/>
      <w:kern w:val="20"/>
      <w:sz w:val="48"/>
      <w:szCs w:val="20"/>
      <w:lang w:eastAsia="de-DE"/>
    </w:rPr>
  </w:style>
  <w:style w:type="character" w:customStyle="1" w:styleId="UntertitelZchn">
    <w:name w:val="Untertitel Zchn"/>
    <w:basedOn w:val="Absatz-Standardschriftart"/>
    <w:link w:val="Untertitel"/>
    <w:uiPriority w:val="19"/>
    <w:rsid w:val="003F2155"/>
    <w:rPr>
      <w:rFonts w:ascii="Calibri" w:eastAsiaTheme="majorEastAsia" w:hAnsi="Calibri" w:cstheme="majorBidi"/>
      <w:color w:val="AEAAAA" w:themeColor="background2" w:themeShade="BF"/>
      <w:kern w:val="20"/>
      <w:sz w:val="48"/>
    </w:rPr>
  </w:style>
  <w:style w:type="paragraph" w:customStyle="1" w:styleId="Exposee">
    <w:name w:val="Exposee"/>
    <w:basedOn w:val="Standard"/>
    <w:uiPriority w:val="20"/>
    <w:qFormat/>
    <w:rsid w:val="00DF02D1"/>
    <w:pPr>
      <w:widowControl/>
      <w:suppressAutoHyphens w:val="0"/>
      <w:spacing w:before="360" w:line="240" w:lineRule="auto"/>
      <w:ind w:left="432" w:right="1080"/>
      <w:jc w:val="left"/>
    </w:pPr>
    <w:rPr>
      <w:rFonts w:asciiTheme="minorHAnsi" w:eastAsiaTheme="minorHAnsi" w:hAnsiTheme="minorHAnsi" w:cstheme="minorBidi"/>
      <w:i/>
      <w:iCs/>
      <w:color w:val="7F7F7F" w:themeColor="text1" w:themeTint="80"/>
      <w:kern w:val="20"/>
      <w:sz w:val="28"/>
      <w:szCs w:val="20"/>
      <w:lang w:eastAsia="de-DE"/>
    </w:rPr>
  </w:style>
  <w:style w:type="character" w:styleId="Platzhaltertext">
    <w:name w:val="Placeholder Text"/>
    <w:basedOn w:val="Absatz-Standardschriftart"/>
    <w:uiPriority w:val="99"/>
    <w:semiHidden/>
    <w:rsid w:val="00B6027D"/>
    <w:rPr>
      <w:color w:val="808080"/>
    </w:rPr>
  </w:style>
  <w:style w:type="paragraph" w:customStyle="1" w:styleId="Authors">
    <w:name w:val="Authors"/>
    <w:basedOn w:val="Standard"/>
    <w:link w:val="AuthorsZchn"/>
    <w:qFormat/>
    <w:rsid w:val="003F2155"/>
    <w:pPr>
      <w:widowControl/>
      <w:suppressAutoHyphens w:val="0"/>
      <w:spacing w:line="240" w:lineRule="auto"/>
      <w:jc w:val="left"/>
    </w:pPr>
    <w:rPr>
      <w:i/>
      <w:sz w:val="28"/>
    </w:rPr>
  </w:style>
  <w:style w:type="paragraph" w:customStyle="1" w:styleId="Frontmatter">
    <w:name w:val="Frontmatter"/>
    <w:basedOn w:val="Standard"/>
    <w:link w:val="FrontmatterZchn"/>
    <w:qFormat/>
    <w:rsid w:val="002841D5"/>
    <w:pPr>
      <w:widowControl/>
      <w:suppressAutoHyphens w:val="0"/>
      <w:jc w:val="left"/>
    </w:pPr>
    <w:rPr>
      <w:rFonts w:ascii="Cambria" w:hAnsi="Cambria"/>
      <w:sz w:val="24"/>
    </w:rPr>
  </w:style>
  <w:style w:type="character" w:customStyle="1" w:styleId="AuthorsZchn">
    <w:name w:val="Authors Zchn"/>
    <w:basedOn w:val="Absatz-Standardschriftart"/>
    <w:link w:val="Authors"/>
    <w:rsid w:val="003F2155"/>
    <w:rPr>
      <w:rFonts w:ascii="Calibri" w:hAnsi="Calibri"/>
      <w:i/>
      <w:color w:val="000000"/>
      <w:sz w:val="28"/>
      <w:szCs w:val="24"/>
      <w:lang w:eastAsia="ar-SA"/>
    </w:rPr>
  </w:style>
  <w:style w:type="character" w:customStyle="1" w:styleId="FrontmatterZchn">
    <w:name w:val="Frontmatter Zchn"/>
    <w:basedOn w:val="Absatz-Standardschriftart"/>
    <w:link w:val="Frontmatter"/>
    <w:rsid w:val="002841D5"/>
    <w:rPr>
      <w:rFonts w:ascii="Cambria" w:hAnsi="Cambria"/>
      <w:color w:val="000000"/>
      <w:sz w:val="24"/>
      <w:szCs w:val="24"/>
      <w:lang w:eastAsia="ar-SA"/>
    </w:rPr>
  </w:style>
  <w:style w:type="paragraph" w:styleId="KeinLeerraum">
    <w:name w:val="No Spacing"/>
    <w:link w:val="KeinLeerraumZchn"/>
    <w:uiPriority w:val="1"/>
    <w:qFormat/>
    <w:rsid w:val="00A47C5E"/>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A47C5E"/>
    <w:rPr>
      <w:rFonts w:asciiTheme="minorHAnsi" w:eastAsiaTheme="minorEastAsia" w:hAnsiTheme="minorHAnsi" w:cstheme="minorBidi"/>
      <w:sz w:val="22"/>
      <w:szCs w:val="22"/>
    </w:rPr>
  </w:style>
  <w:style w:type="paragraph" w:styleId="Inhaltsverzeichnisberschrift">
    <w:name w:val="TOC Heading"/>
    <w:basedOn w:val="berschrift1"/>
    <w:next w:val="Standard"/>
    <w:uiPriority w:val="39"/>
    <w:unhideWhenUsed/>
    <w:qFormat/>
    <w:rsid w:val="00BD1776"/>
    <w:pPr>
      <w:keepLines/>
      <w:tabs>
        <w:tab w:val="clear" w:pos="360"/>
        <w:tab w:val="clear" w:pos="426"/>
      </w:tabs>
      <w:suppressAutoHyphens w:val="0"/>
      <w:spacing w:before="240" w:line="259" w:lineRule="auto"/>
      <w:ind w:left="0" w:firstLine="0"/>
      <w:outlineLvl w:val="9"/>
    </w:pPr>
    <w:rPr>
      <w:rFonts w:asciiTheme="majorHAnsi" w:eastAsiaTheme="majorEastAsia" w:hAnsiTheme="majorHAnsi" w:cstheme="majorBidi"/>
      <w:b w:val="0"/>
      <w:bCs w:val="0"/>
      <w:color w:val="2E74B5" w:themeColor="accent1" w:themeShade="BF"/>
      <w:kern w:val="0"/>
      <w:sz w:val="32"/>
      <w:szCs w:val="32"/>
      <w:lang w:val="de-DE" w:eastAsia="de-DE"/>
    </w:rPr>
  </w:style>
  <w:style w:type="paragraph" w:styleId="Verzeichnis5">
    <w:name w:val="toc 5"/>
    <w:basedOn w:val="Standard"/>
    <w:next w:val="Standard"/>
    <w:autoRedefine/>
    <w:uiPriority w:val="39"/>
    <w:unhideWhenUsed/>
    <w:rsid w:val="00BD1776"/>
    <w:pPr>
      <w:jc w:val="left"/>
    </w:pPr>
    <w:rPr>
      <w:rFonts w:asciiTheme="minorHAnsi" w:hAnsiTheme="minorHAnsi" w:cstheme="minorHAnsi"/>
      <w:szCs w:val="22"/>
    </w:rPr>
  </w:style>
  <w:style w:type="paragraph" w:styleId="Verzeichnis4">
    <w:name w:val="toc 4"/>
    <w:basedOn w:val="Standard"/>
    <w:next w:val="Standard"/>
    <w:autoRedefine/>
    <w:uiPriority w:val="39"/>
    <w:unhideWhenUsed/>
    <w:rsid w:val="004D3EF4"/>
    <w:pPr>
      <w:jc w:val="left"/>
    </w:pPr>
    <w:rPr>
      <w:rFonts w:asciiTheme="minorHAnsi" w:hAnsiTheme="minorHAnsi" w:cstheme="minorHAnsi"/>
      <w:szCs w:val="22"/>
    </w:rPr>
  </w:style>
  <w:style w:type="paragraph" w:styleId="Verzeichnis6">
    <w:name w:val="toc 6"/>
    <w:basedOn w:val="Standard"/>
    <w:next w:val="Standard"/>
    <w:autoRedefine/>
    <w:uiPriority w:val="39"/>
    <w:unhideWhenUsed/>
    <w:rsid w:val="004D3EF4"/>
    <w:pPr>
      <w:jc w:val="left"/>
    </w:pPr>
    <w:rPr>
      <w:rFonts w:asciiTheme="minorHAnsi" w:hAnsiTheme="minorHAnsi" w:cstheme="minorHAnsi"/>
      <w:szCs w:val="22"/>
    </w:rPr>
  </w:style>
  <w:style w:type="paragraph" w:styleId="Verzeichnis7">
    <w:name w:val="toc 7"/>
    <w:basedOn w:val="Standard"/>
    <w:next w:val="Standard"/>
    <w:autoRedefine/>
    <w:uiPriority w:val="39"/>
    <w:unhideWhenUsed/>
    <w:rsid w:val="004D3EF4"/>
    <w:pPr>
      <w:jc w:val="left"/>
    </w:pPr>
    <w:rPr>
      <w:rFonts w:asciiTheme="minorHAnsi" w:hAnsiTheme="minorHAnsi" w:cstheme="minorHAnsi"/>
      <w:szCs w:val="22"/>
    </w:rPr>
  </w:style>
  <w:style w:type="paragraph" w:styleId="Verzeichnis8">
    <w:name w:val="toc 8"/>
    <w:basedOn w:val="Standard"/>
    <w:next w:val="Standard"/>
    <w:autoRedefine/>
    <w:uiPriority w:val="39"/>
    <w:unhideWhenUsed/>
    <w:rsid w:val="004D3EF4"/>
    <w:pPr>
      <w:jc w:val="left"/>
    </w:pPr>
    <w:rPr>
      <w:rFonts w:asciiTheme="minorHAnsi" w:hAnsiTheme="minorHAnsi" w:cstheme="minorHAnsi"/>
      <w:szCs w:val="22"/>
    </w:rPr>
  </w:style>
  <w:style w:type="paragraph" w:styleId="Verzeichnis9">
    <w:name w:val="toc 9"/>
    <w:basedOn w:val="Standard"/>
    <w:next w:val="Standard"/>
    <w:autoRedefine/>
    <w:uiPriority w:val="39"/>
    <w:unhideWhenUsed/>
    <w:rsid w:val="004D3EF4"/>
    <w:pPr>
      <w:jc w:val="left"/>
    </w:pPr>
    <w:rPr>
      <w:rFonts w:asciiTheme="minorHAnsi" w:hAnsiTheme="minorHAnsi" w:cstheme="minorHAnsi"/>
      <w:szCs w:val="22"/>
    </w:rPr>
  </w:style>
  <w:style w:type="paragraph" w:styleId="Zitat">
    <w:name w:val="Quote"/>
    <w:basedOn w:val="Standard"/>
    <w:next w:val="Standard"/>
    <w:link w:val="ZitatZchn"/>
    <w:uiPriority w:val="29"/>
    <w:qFormat/>
    <w:rsid w:val="00CF5C56"/>
    <w:pPr>
      <w:spacing w:before="200" w:after="160"/>
      <w:jc w:val="left"/>
    </w:pPr>
    <w:rPr>
      <w:rFonts w:ascii="Courier" w:hAnsi="Courier"/>
      <w:iCs/>
      <w:color w:val="14739C"/>
    </w:rPr>
  </w:style>
  <w:style w:type="character" w:customStyle="1" w:styleId="ZitatZchn">
    <w:name w:val="Zitat Zchn"/>
    <w:basedOn w:val="Absatz-Standardschriftart"/>
    <w:link w:val="Zitat"/>
    <w:uiPriority w:val="29"/>
    <w:rsid w:val="00CF5C56"/>
    <w:rPr>
      <w:rFonts w:ascii="Courier" w:hAnsi="Courier"/>
      <w:iCs/>
      <w:color w:val="14739C"/>
      <w:sz w:val="22"/>
      <w:szCs w:val="24"/>
      <w:lang w:eastAsia="ar-SA"/>
    </w:rPr>
  </w:style>
  <w:style w:type="character" w:styleId="Fett">
    <w:name w:val="Strong"/>
    <w:basedOn w:val="Absatz-Standardschriftart"/>
    <w:uiPriority w:val="22"/>
    <w:qFormat/>
    <w:rsid w:val="00E66A61"/>
    <w:rPr>
      <w:b/>
      <w:bCs/>
    </w:rPr>
  </w:style>
  <w:style w:type="paragraph" w:styleId="Aufzhlungszeichen">
    <w:name w:val="List Bullet"/>
    <w:basedOn w:val="Standard"/>
    <w:uiPriority w:val="99"/>
    <w:unhideWhenUsed/>
    <w:rsid w:val="00F24ABB"/>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155049">
      <w:bodyDiv w:val="1"/>
      <w:marLeft w:val="0"/>
      <w:marRight w:val="0"/>
      <w:marTop w:val="0"/>
      <w:marBottom w:val="0"/>
      <w:divBdr>
        <w:top w:val="none" w:sz="0" w:space="0" w:color="auto"/>
        <w:left w:val="none" w:sz="0" w:space="0" w:color="auto"/>
        <w:bottom w:val="none" w:sz="0" w:space="0" w:color="auto"/>
        <w:right w:val="none" w:sz="0" w:space="0" w:color="auto"/>
      </w:divBdr>
    </w:div>
    <w:div w:id="833835488">
      <w:bodyDiv w:val="1"/>
      <w:marLeft w:val="0"/>
      <w:marRight w:val="0"/>
      <w:marTop w:val="0"/>
      <w:marBottom w:val="0"/>
      <w:divBdr>
        <w:top w:val="none" w:sz="0" w:space="0" w:color="auto"/>
        <w:left w:val="none" w:sz="0" w:space="0" w:color="auto"/>
        <w:bottom w:val="none" w:sz="0" w:space="0" w:color="auto"/>
        <w:right w:val="none" w:sz="0" w:space="0" w:color="auto"/>
      </w:divBdr>
    </w:div>
    <w:div w:id="1795444054">
      <w:bodyDiv w:val="1"/>
      <w:marLeft w:val="0"/>
      <w:marRight w:val="0"/>
      <w:marTop w:val="0"/>
      <w:marBottom w:val="0"/>
      <w:divBdr>
        <w:top w:val="none" w:sz="0" w:space="0" w:color="auto"/>
        <w:left w:val="none" w:sz="0" w:space="0" w:color="auto"/>
        <w:bottom w:val="none" w:sz="0" w:space="0" w:color="auto"/>
        <w:right w:val="none" w:sz="0" w:space="0" w:color="auto"/>
      </w:divBdr>
      <w:divsChild>
        <w:div w:id="1731884938">
          <w:marLeft w:val="0"/>
          <w:marRight w:val="0"/>
          <w:marTop w:val="0"/>
          <w:marBottom w:val="0"/>
          <w:divBdr>
            <w:top w:val="none" w:sz="0" w:space="0" w:color="auto"/>
            <w:left w:val="none" w:sz="0" w:space="0" w:color="auto"/>
            <w:bottom w:val="none" w:sz="0" w:space="0" w:color="auto"/>
            <w:right w:val="none" w:sz="0" w:space="0" w:color="auto"/>
          </w:divBdr>
        </w:div>
        <w:div w:id="630670278">
          <w:marLeft w:val="0"/>
          <w:marRight w:val="0"/>
          <w:marTop w:val="0"/>
          <w:marBottom w:val="0"/>
          <w:divBdr>
            <w:top w:val="none" w:sz="0" w:space="0" w:color="auto"/>
            <w:left w:val="none" w:sz="0" w:space="0" w:color="auto"/>
            <w:bottom w:val="none" w:sz="0" w:space="0" w:color="auto"/>
            <w:right w:val="none" w:sz="0" w:space="0" w:color="auto"/>
          </w:divBdr>
        </w:div>
        <w:div w:id="420874680">
          <w:marLeft w:val="0"/>
          <w:marRight w:val="0"/>
          <w:marTop w:val="0"/>
          <w:marBottom w:val="0"/>
          <w:divBdr>
            <w:top w:val="none" w:sz="0" w:space="0" w:color="auto"/>
            <w:left w:val="none" w:sz="0" w:space="0" w:color="auto"/>
            <w:bottom w:val="none" w:sz="0" w:space="0" w:color="auto"/>
            <w:right w:val="none" w:sz="0" w:space="0" w:color="auto"/>
          </w:divBdr>
        </w:div>
      </w:divsChild>
    </w:div>
    <w:div w:id="2018997885">
      <w:bodyDiv w:val="1"/>
      <w:marLeft w:val="0"/>
      <w:marRight w:val="0"/>
      <w:marTop w:val="0"/>
      <w:marBottom w:val="0"/>
      <w:divBdr>
        <w:top w:val="none" w:sz="0" w:space="0" w:color="auto"/>
        <w:left w:val="none" w:sz="0" w:space="0" w:color="auto"/>
        <w:bottom w:val="none" w:sz="0" w:space="0" w:color="auto"/>
        <w:right w:val="none" w:sz="0" w:space="0" w:color="auto"/>
      </w:divBdr>
    </w:div>
    <w:div w:id="202076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dexter.com/products-and-services/ardensuite/ardensuite-trial" TargetMode="External"/><Relationship Id="rId18" Type="http://schemas.openxmlformats.org/officeDocument/2006/relationships/hyperlink" Target="https://www.medexter.com/products-and-services/learning-center" TargetMode="External"/><Relationship Id="rId26" Type="http://schemas.openxmlformats.org/officeDocument/2006/relationships/image" Target="media/image2.PNG"/><Relationship Id="rId39" Type="http://schemas.openxmlformats.org/officeDocument/2006/relationships/footer" Target="footer1.xml"/><Relationship Id="rId21" Type="http://schemas.openxmlformats.org/officeDocument/2006/relationships/hyperlink" Target="https://www.phpmyadmin.net/" TargetMode="External"/><Relationship Id="rId34" Type="http://schemas.openxmlformats.org/officeDocument/2006/relationships/image" Target="media/image9.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getpostman.com/" TargetMode="External"/><Relationship Id="rId20" Type="http://schemas.openxmlformats.org/officeDocument/2006/relationships/hyperlink" Target="https://www.apachefriends.org/index.html" TargetMode="External"/><Relationship Id="rId29" Type="http://schemas.openxmlformats.org/officeDocument/2006/relationships/image" Target="media/image5.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dexter.com" TargetMode="External"/><Relationship Id="rId24" Type="http://schemas.openxmlformats.org/officeDocument/2006/relationships/hyperlink" Target="https://www.getpostman.com/" TargetMode="External"/><Relationship Id="rId32" Type="http://schemas.openxmlformats.org/officeDocument/2006/relationships/image" Target="media/image7.png"/><Relationship Id="rId37" Type="http://schemas.openxmlformats.org/officeDocument/2006/relationships/image" Target="media/image12.png"/><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ysql.com/" TargetMode="External"/><Relationship Id="rId23" Type="http://schemas.openxmlformats.org/officeDocument/2006/relationships/hyperlink" Target="https://www.medexter.com/products-and-services/learning-center" TargetMode="External"/><Relationship Id="rId28" Type="http://schemas.openxmlformats.org/officeDocument/2006/relationships/image" Target="media/image4.png"/><Relationship Id="rId36" Type="http://schemas.openxmlformats.org/officeDocument/2006/relationships/image" Target="media/image11.png"/><Relationship Id="rId10" Type="http://schemas.openxmlformats.org/officeDocument/2006/relationships/hyperlink" Target="mailto:office@medexter.com" TargetMode="External"/><Relationship Id="rId19" Type="http://schemas.openxmlformats.org/officeDocument/2006/relationships/hyperlink" Target="https://www.mysql.com/" TargetMode="External"/><Relationship Id="rId31" Type="http://schemas.openxmlformats.org/officeDocument/2006/relationships/hyperlink" Target="https://www.soapui.org/"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edexter.com" TargetMode="External"/><Relationship Id="rId14" Type="http://schemas.openxmlformats.org/officeDocument/2006/relationships/hyperlink" Target="https://www.medexter.com/ardensuite_support/pages/index.php" TargetMode="External"/><Relationship Id="rId22" Type="http://schemas.openxmlformats.org/officeDocument/2006/relationships/hyperlink" Target="https://www.medexter.com/products-and-services/learning-center" TargetMode="External"/><Relationship Id="rId27" Type="http://schemas.openxmlformats.org/officeDocument/2006/relationships/image" Target="media/image3.PNG"/><Relationship Id="rId30" Type="http://schemas.openxmlformats.org/officeDocument/2006/relationships/image" Target="media/image6.png"/><Relationship Id="rId35" Type="http://schemas.openxmlformats.org/officeDocument/2006/relationships/image" Target="media/image10.png"/><Relationship Id="rId43" Type="http://schemas.openxmlformats.org/officeDocument/2006/relationships/glossaryDocument" Target="glossary/document.xml"/><Relationship Id="rId8" Type="http://schemas.openxmlformats.org/officeDocument/2006/relationships/hyperlink" Target="https://www.medexter.com/products-and-services/ardensuite" TargetMode="External"/><Relationship Id="rId3" Type="http://schemas.openxmlformats.org/officeDocument/2006/relationships/styles" Target="styles.xml"/><Relationship Id="rId12" Type="http://schemas.openxmlformats.org/officeDocument/2006/relationships/hyperlink" Target="mailto:support@medexter.com" TargetMode="External"/><Relationship Id="rId17" Type="http://schemas.openxmlformats.org/officeDocument/2006/relationships/hyperlink" Target="https://www.soapui.org/" TargetMode="External"/><Relationship Id="rId25" Type="http://schemas.openxmlformats.org/officeDocument/2006/relationships/image" Target="media/image1.PNG"/><Relationship Id="rId33" Type="http://schemas.openxmlformats.org/officeDocument/2006/relationships/image" Target="media/image8.png"/><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3.wmf"/></Relationships>
</file>

<file path=word/_rels/header2.xml.rels><?xml version="1.0" encoding="UTF-8" standalone="yes"?>
<Relationships xmlns="http://schemas.openxmlformats.org/package/2006/relationships"><Relationship Id="rId1" Type="http://schemas.openxmlformats.org/officeDocument/2006/relationships/image" Target="media/image13.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D54764CB2C4571BC501BF8EB50364C"/>
        <w:category>
          <w:name w:val="Allgemein"/>
          <w:gallery w:val="placeholder"/>
        </w:category>
        <w:types>
          <w:type w:val="bbPlcHdr"/>
        </w:types>
        <w:behaviors>
          <w:behavior w:val="content"/>
        </w:behaviors>
        <w:guid w:val="{80CF0BF2-D5FB-46DB-BFBC-ECB6732E70F7}"/>
      </w:docPartPr>
      <w:docPartBody>
        <w:p w:rsidR="00051035" w:rsidRDefault="00051035" w:rsidP="00051035">
          <w:pPr>
            <w:pStyle w:val="F4D54764CB2C4571BC501BF8EB50364C"/>
          </w:pPr>
          <w:r w:rsidRPr="00A95747">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w:altName w:val="Courier New"/>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8BB"/>
    <w:rsid w:val="00051035"/>
    <w:rsid w:val="000D2CD1"/>
    <w:rsid w:val="0026259C"/>
    <w:rsid w:val="00264639"/>
    <w:rsid w:val="004C55AA"/>
    <w:rsid w:val="005F73DD"/>
    <w:rsid w:val="006C37A9"/>
    <w:rsid w:val="006D6126"/>
    <w:rsid w:val="007947D7"/>
    <w:rsid w:val="00A0470E"/>
    <w:rsid w:val="00A118BB"/>
    <w:rsid w:val="00C5728D"/>
    <w:rsid w:val="00E33878"/>
    <w:rsid w:val="00E61828"/>
    <w:rsid w:val="00F13B4D"/>
    <w:rsid w:val="00FE53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51035"/>
    <w:rPr>
      <w:color w:val="808080"/>
    </w:rPr>
  </w:style>
  <w:style w:type="paragraph" w:customStyle="1" w:styleId="F4D54764CB2C4571BC501BF8EB50364C">
    <w:name w:val="F4D54764CB2C4571BC501BF8EB50364C"/>
    <w:rsid w:val="000510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85B27-0F84-4D3D-92E9-537543C1C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2990</Words>
  <Characters>18843</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How to Call Arden Syntax MLMs on an ArdenSuite Server Using REST and SOAP</vt:lpstr>
    </vt:vector>
  </TitlesOfParts>
  <Company>Medexter Healthcare GmbH</Company>
  <LinksUpToDate>false</LinksUpToDate>
  <CharactersWithSpaces>21790</CharactersWithSpaces>
  <SharedDoc>false</SharedDoc>
  <HLinks>
    <vt:vector size="6" baseType="variant">
      <vt:variant>
        <vt:i4>65552</vt:i4>
      </vt:variant>
      <vt:variant>
        <vt:i4>0</vt:i4>
      </vt:variant>
      <vt:variant>
        <vt:i4>0</vt:i4>
      </vt:variant>
      <vt:variant>
        <vt:i4>5</vt:i4>
      </vt:variant>
      <vt:variant>
        <vt:lpwstr>http://www.statistik.at/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Call Arden Syntax MLMs on an ArdenSuite Server Using REST and SOAP</dc:title>
  <dc:subject/>
  <dc:creator>AR</dc:creator>
  <cp:keywords/>
  <dc:description/>
  <cp:lastModifiedBy>Judith Schöller-Adam</cp:lastModifiedBy>
  <cp:revision>201</cp:revision>
  <cp:lastPrinted>2023-06-09T09:41:00Z</cp:lastPrinted>
  <dcterms:created xsi:type="dcterms:W3CDTF">2017-03-29T13:27:00Z</dcterms:created>
  <dcterms:modified xsi:type="dcterms:W3CDTF">2023-06-09T09:42:00Z</dcterms:modified>
</cp:coreProperties>
</file>